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6BB" w:rsidRDefault="008D06BB" w:rsidP="008D06BB">
      <w:pPr>
        <w:pStyle w:val="Title"/>
        <w:jc w:val="right"/>
        <w:rPr>
          <w:lang w:val="en-US"/>
        </w:rPr>
      </w:pPr>
      <w:r>
        <w:rPr>
          <w:noProof/>
          <w:lang w:val="fr-BE" w:eastAsia="fr-BE"/>
        </w:rPr>
        <w:drawing>
          <wp:inline distT="0" distB="0" distL="0" distR="0">
            <wp:extent cx="1836420" cy="838200"/>
            <wp:effectExtent l="19050" t="0" r="0" b="0"/>
            <wp:docPr id="1" name="Picture 0" descr="linked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inked_logo.gif"/>
                    <pic:cNvPicPr>
                      <a:picLocks noChangeAspect="1" noChangeArrowheads="1"/>
                    </pic:cNvPicPr>
                  </pic:nvPicPr>
                  <pic:blipFill>
                    <a:blip r:embed="rId8"/>
                    <a:srcRect/>
                    <a:stretch>
                      <a:fillRect/>
                    </a:stretch>
                  </pic:blipFill>
                  <pic:spPr bwMode="auto">
                    <a:xfrm>
                      <a:off x="0" y="0"/>
                      <a:ext cx="1836420" cy="838200"/>
                    </a:xfrm>
                    <a:prstGeom prst="rect">
                      <a:avLst/>
                    </a:prstGeom>
                    <a:noFill/>
                    <a:ln w="9525">
                      <a:noFill/>
                      <a:miter lim="800000"/>
                      <a:headEnd/>
                      <a:tailEnd/>
                    </a:ln>
                  </pic:spPr>
                </pic:pic>
              </a:graphicData>
            </a:graphic>
          </wp:inline>
        </w:drawing>
      </w:r>
    </w:p>
    <w:p w:rsidR="008D06BB" w:rsidRPr="008D06BB" w:rsidRDefault="008D06BB" w:rsidP="008D06BB">
      <w:pPr>
        <w:rPr>
          <w:lang w:val="en-US"/>
        </w:rPr>
      </w:pPr>
    </w:p>
    <w:p w:rsidR="009D501B" w:rsidRDefault="009D501B" w:rsidP="009C04B8">
      <w:pPr>
        <w:pStyle w:val="Title"/>
        <w:rPr>
          <w:lang w:val="en-US"/>
        </w:rPr>
      </w:pPr>
      <w:r w:rsidRPr="001E4445">
        <w:rPr>
          <w:lang w:val="en-US"/>
        </w:rPr>
        <w:t>WP 3: Methodology 6: Authentic Questions on digital games</w:t>
      </w:r>
    </w:p>
    <w:p w:rsidR="009D501B" w:rsidRDefault="009D501B" w:rsidP="009D501B">
      <w:pPr>
        <w:pStyle w:val="Heading1"/>
        <w:numPr>
          <w:ilvl w:val="0"/>
          <w:numId w:val="1"/>
        </w:numPr>
        <w:rPr>
          <w:lang w:val="en-US"/>
        </w:rPr>
      </w:pPr>
      <w:r>
        <w:rPr>
          <w:lang w:val="en-US"/>
        </w:rPr>
        <w:t>Definition and structure of games</w:t>
      </w:r>
    </w:p>
    <w:p w:rsidR="009D501B" w:rsidRDefault="009D501B" w:rsidP="009D501B">
      <w:pPr>
        <w:rPr>
          <w:lang w:val="en-US"/>
        </w:rPr>
      </w:pPr>
    </w:p>
    <w:p w:rsidR="009D501B" w:rsidRDefault="009D501B" w:rsidP="009D501B">
      <w:pPr>
        <w:pStyle w:val="Heading2"/>
        <w:numPr>
          <w:ilvl w:val="1"/>
          <w:numId w:val="1"/>
        </w:numPr>
        <w:rPr>
          <w:lang w:val="en-US"/>
        </w:rPr>
      </w:pPr>
      <w:r>
        <w:rPr>
          <w:lang w:val="en-US"/>
        </w:rPr>
        <w:t>Definition</w:t>
      </w:r>
    </w:p>
    <w:p w:rsidR="009D501B" w:rsidRDefault="009D501B" w:rsidP="009D501B">
      <w:pPr>
        <w:rPr>
          <w:lang w:val="en-US"/>
        </w:rPr>
      </w:pPr>
    </w:p>
    <w:p w:rsidR="009D501B" w:rsidRPr="009D501B" w:rsidRDefault="009D501B" w:rsidP="009D501B">
      <w:pPr>
        <w:numPr>
          <w:ilvl w:val="0"/>
          <w:numId w:val="7"/>
        </w:numPr>
        <w:rPr>
          <w:rFonts w:asciiTheme="minorHAnsi" w:hAnsiTheme="minorHAnsi"/>
          <w:sz w:val="22"/>
          <w:szCs w:val="22"/>
          <w:lang w:val="en-GB"/>
        </w:rPr>
      </w:pPr>
      <w:r w:rsidRPr="009D501B">
        <w:rPr>
          <w:rFonts w:asciiTheme="minorHAnsi" w:hAnsiTheme="minorHAnsi"/>
          <w:sz w:val="22"/>
          <w:szCs w:val="22"/>
          <w:lang w:val="en-GB"/>
        </w:rPr>
        <w:t>What is a digital game?</w:t>
      </w:r>
    </w:p>
    <w:p w:rsidR="009D501B" w:rsidRPr="009D501B" w:rsidRDefault="009D501B" w:rsidP="009D501B">
      <w:pPr>
        <w:rPr>
          <w:lang w:val="en-US"/>
        </w:rPr>
      </w:pPr>
    </w:p>
    <w:p w:rsidR="009D501B" w:rsidRDefault="009D501B" w:rsidP="009D501B">
      <w:pPr>
        <w:pStyle w:val="Heading2"/>
        <w:numPr>
          <w:ilvl w:val="1"/>
          <w:numId w:val="1"/>
        </w:numPr>
        <w:rPr>
          <w:lang w:val="en-US"/>
        </w:rPr>
      </w:pPr>
      <w:r>
        <w:rPr>
          <w:lang w:val="en-US"/>
        </w:rPr>
        <w:t>Features of games that support learning</w:t>
      </w:r>
    </w:p>
    <w:p w:rsidR="009D501B" w:rsidRDefault="009D501B" w:rsidP="009D501B">
      <w:pPr>
        <w:rPr>
          <w:lang w:val="en-US"/>
        </w:rPr>
      </w:pPr>
    </w:p>
    <w:p w:rsidR="009D501B" w:rsidRPr="009D501B" w:rsidRDefault="009D501B" w:rsidP="009D501B">
      <w:pPr>
        <w:pStyle w:val="ListParagraph"/>
        <w:numPr>
          <w:ilvl w:val="0"/>
          <w:numId w:val="7"/>
        </w:numPr>
        <w:rPr>
          <w:rFonts w:asciiTheme="minorHAnsi" w:hAnsiTheme="minorHAnsi"/>
          <w:sz w:val="22"/>
          <w:szCs w:val="22"/>
          <w:lang w:val="en-GB"/>
        </w:rPr>
      </w:pPr>
      <w:r w:rsidRPr="009D501B">
        <w:rPr>
          <w:rFonts w:asciiTheme="minorHAnsi" w:hAnsiTheme="minorHAnsi"/>
          <w:sz w:val="22"/>
          <w:szCs w:val="22"/>
          <w:lang w:val="en-GB"/>
        </w:rPr>
        <w:t>Concentration, focus and the effective learning.</w:t>
      </w:r>
    </w:p>
    <w:p w:rsidR="009D501B" w:rsidRPr="009D501B" w:rsidRDefault="009D501B" w:rsidP="009D501B">
      <w:pPr>
        <w:pStyle w:val="ListParagraph"/>
        <w:numPr>
          <w:ilvl w:val="0"/>
          <w:numId w:val="7"/>
        </w:numPr>
        <w:rPr>
          <w:rStyle w:val="longtext"/>
          <w:rFonts w:asciiTheme="minorHAnsi" w:hAnsiTheme="minorHAnsi"/>
          <w:sz w:val="22"/>
          <w:szCs w:val="22"/>
          <w:lang w:val="en-GB"/>
        </w:rPr>
      </w:pPr>
      <w:r w:rsidRPr="009D501B">
        <w:rPr>
          <w:rStyle w:val="longtext"/>
          <w:rFonts w:asciiTheme="minorHAnsi" w:hAnsiTheme="minorHAnsi"/>
          <w:sz w:val="22"/>
          <w:szCs w:val="22"/>
          <w:lang w:val="en-US"/>
        </w:rPr>
        <w:t xml:space="preserve">Are the good old </w:t>
      </w:r>
      <w:proofErr w:type="spellStart"/>
      <w:r w:rsidRPr="009D501B">
        <w:rPr>
          <w:rStyle w:val="longtext"/>
          <w:rFonts w:asciiTheme="minorHAnsi" w:hAnsiTheme="minorHAnsi"/>
          <w:sz w:val="22"/>
          <w:szCs w:val="22"/>
          <w:lang w:val="en-US"/>
        </w:rPr>
        <w:t>drillquestionnaires</w:t>
      </w:r>
      <w:proofErr w:type="spellEnd"/>
      <w:r w:rsidRPr="009D501B">
        <w:rPr>
          <w:rStyle w:val="longtext"/>
          <w:rFonts w:asciiTheme="minorHAnsi" w:hAnsiTheme="minorHAnsi"/>
          <w:sz w:val="22"/>
          <w:szCs w:val="22"/>
          <w:lang w:val="en-US"/>
        </w:rPr>
        <w:t xml:space="preserve"> in the form of games too old fashioned, or can something be learned through them?</w:t>
      </w:r>
    </w:p>
    <w:p w:rsidR="009D501B" w:rsidRPr="009D501B" w:rsidRDefault="009D501B" w:rsidP="009D501B">
      <w:pPr>
        <w:numPr>
          <w:ilvl w:val="0"/>
          <w:numId w:val="7"/>
        </w:numPr>
        <w:rPr>
          <w:rFonts w:asciiTheme="minorHAnsi" w:hAnsiTheme="minorHAnsi"/>
          <w:sz w:val="22"/>
          <w:szCs w:val="22"/>
          <w:lang w:val="en-GB"/>
        </w:rPr>
      </w:pPr>
      <w:r w:rsidRPr="009D501B">
        <w:rPr>
          <w:rFonts w:asciiTheme="minorHAnsi" w:hAnsiTheme="minorHAnsi"/>
          <w:sz w:val="22"/>
          <w:szCs w:val="22"/>
          <w:lang w:val="en-GB"/>
        </w:rPr>
        <w:t>I think it would be interesting to get a better understanding on what kind of role commercial games can have (or will have) in education.</w:t>
      </w:r>
    </w:p>
    <w:p w:rsidR="009D501B" w:rsidRPr="009D501B" w:rsidRDefault="009D501B" w:rsidP="009D501B">
      <w:pPr>
        <w:pStyle w:val="ListParagraph"/>
        <w:numPr>
          <w:ilvl w:val="0"/>
          <w:numId w:val="7"/>
        </w:numPr>
        <w:rPr>
          <w:rFonts w:asciiTheme="minorHAnsi" w:hAnsiTheme="minorHAnsi"/>
          <w:sz w:val="22"/>
          <w:szCs w:val="22"/>
          <w:lang w:val="en-GB"/>
        </w:rPr>
      </w:pPr>
      <w:r w:rsidRPr="009D501B">
        <w:rPr>
          <w:rFonts w:asciiTheme="minorHAnsi" w:hAnsiTheme="minorHAnsi"/>
          <w:sz w:val="22"/>
          <w:szCs w:val="22"/>
          <w:lang w:val="en-GB"/>
        </w:rPr>
        <w:t>I have explored interesting commercial games. Are these games suited for children at all?</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Which methods do educational digital games support?</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 xml:space="preserve">What kind of / </w:t>
      </w:r>
      <w:proofErr w:type="gramStart"/>
      <w:r w:rsidRPr="009D501B">
        <w:rPr>
          <w:rFonts w:asciiTheme="minorHAnsi" w:hAnsiTheme="minorHAnsi"/>
          <w:sz w:val="22"/>
          <w:szCs w:val="22"/>
          <w:lang w:val="en-US"/>
        </w:rPr>
        <w:t>Which</w:t>
      </w:r>
      <w:proofErr w:type="gramEnd"/>
      <w:r w:rsidRPr="009D501B">
        <w:rPr>
          <w:rFonts w:asciiTheme="minorHAnsi" w:hAnsiTheme="minorHAnsi"/>
          <w:sz w:val="22"/>
          <w:szCs w:val="22"/>
          <w:lang w:val="en-US"/>
        </w:rPr>
        <w:t xml:space="preserve"> games are educational?</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What makes a game educationally valuable?</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How long should an educational game be?</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What is a good learning game like? Is there such a game?</w:t>
      </w:r>
    </w:p>
    <w:p w:rsidR="009D501B" w:rsidRPr="009D501B" w:rsidRDefault="009D501B" w:rsidP="009D501B">
      <w:pPr>
        <w:numPr>
          <w:ilvl w:val="0"/>
          <w:numId w:val="7"/>
        </w:numPr>
        <w:rPr>
          <w:rStyle w:val="longtext"/>
          <w:rFonts w:asciiTheme="minorHAnsi" w:hAnsiTheme="minorHAnsi"/>
          <w:sz w:val="22"/>
          <w:szCs w:val="22"/>
          <w:lang w:val="en-US"/>
        </w:rPr>
      </w:pPr>
      <w:r w:rsidRPr="009D501B">
        <w:rPr>
          <w:rStyle w:val="longtext"/>
          <w:rFonts w:asciiTheme="minorHAnsi" w:hAnsiTheme="minorHAnsi"/>
          <w:sz w:val="22"/>
          <w:szCs w:val="22"/>
          <w:lang w:val="en-US"/>
        </w:rPr>
        <w:t>What kinds of games are made to support the learning process of a child?</w:t>
      </w:r>
    </w:p>
    <w:p w:rsidR="009D501B" w:rsidRPr="009D501B" w:rsidRDefault="009D501B" w:rsidP="009D501B">
      <w:pPr>
        <w:numPr>
          <w:ilvl w:val="0"/>
          <w:numId w:val="7"/>
        </w:numPr>
        <w:rPr>
          <w:rStyle w:val="longtext"/>
          <w:rFonts w:asciiTheme="minorHAnsi" w:hAnsiTheme="minorHAnsi" w:cs="Arial"/>
          <w:sz w:val="22"/>
          <w:szCs w:val="22"/>
          <w:lang w:val="en-GB"/>
        </w:rPr>
      </w:pPr>
      <w:r w:rsidRPr="009D501B">
        <w:rPr>
          <w:rStyle w:val="longtext"/>
          <w:rFonts w:asciiTheme="minorHAnsi" w:eastAsia="Times New Roman" w:hAnsiTheme="minorHAnsi" w:cs="Arial"/>
          <w:sz w:val="22"/>
          <w:szCs w:val="22"/>
          <w:lang w:val="en-GB"/>
        </w:rPr>
        <w:t>What educational games are more interesting according to educational researchers: role play? Logics? S</w:t>
      </w:r>
      <w:r w:rsidRPr="009D501B">
        <w:rPr>
          <w:rStyle w:val="longtext"/>
          <w:rFonts w:asciiTheme="minorHAnsi" w:hAnsiTheme="minorHAnsi" w:cs="Arial"/>
          <w:sz w:val="22"/>
          <w:szCs w:val="22"/>
          <w:lang w:val="en-GB"/>
        </w:rPr>
        <w:t>imulation? What competences can be addressed by each game according to student age groups?</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There is a lot of challenge in games, but is there an equal challenge in teaching situations? Are there differences between the challenges in games? Are games too easy? Does it support learning?</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Is it better to use games that are played alone, or games that are played together with the pupils?</w:t>
      </w:r>
    </w:p>
    <w:p w:rsidR="009D501B" w:rsidRPr="009D501B" w:rsidRDefault="009D501B" w:rsidP="009D501B">
      <w:pPr>
        <w:numPr>
          <w:ilvl w:val="0"/>
          <w:numId w:val="7"/>
        </w:numPr>
        <w:rPr>
          <w:rFonts w:asciiTheme="minorHAnsi" w:hAnsiTheme="minorHAnsi"/>
          <w:sz w:val="22"/>
          <w:szCs w:val="22"/>
          <w:lang w:val="en-US"/>
        </w:rPr>
      </w:pPr>
      <w:r w:rsidRPr="009D501B">
        <w:rPr>
          <w:rFonts w:asciiTheme="minorHAnsi" w:hAnsiTheme="minorHAnsi"/>
          <w:sz w:val="22"/>
          <w:szCs w:val="22"/>
          <w:lang w:val="en-US"/>
        </w:rPr>
        <w:t>What are the things that are important about a game?</w:t>
      </w:r>
    </w:p>
    <w:p w:rsidR="009D501B" w:rsidRPr="009D501B" w:rsidRDefault="009D501B" w:rsidP="009D501B">
      <w:pPr>
        <w:numPr>
          <w:ilvl w:val="0"/>
          <w:numId w:val="7"/>
        </w:numPr>
        <w:rPr>
          <w:rFonts w:asciiTheme="minorHAnsi" w:hAnsiTheme="minorHAnsi" w:cs="Arial"/>
          <w:sz w:val="22"/>
          <w:szCs w:val="22"/>
          <w:lang w:val="en-GB"/>
        </w:rPr>
      </w:pPr>
      <w:r w:rsidRPr="009D501B">
        <w:rPr>
          <w:rFonts w:asciiTheme="minorHAnsi" w:hAnsiTheme="minorHAnsi" w:cs="Arial"/>
          <w:sz w:val="22"/>
          <w:szCs w:val="22"/>
          <w:lang w:val="en-GB"/>
        </w:rPr>
        <w:t xml:space="preserve">Is it possible to customize the game paths according to the level of the students (in a same class) or are there different games according to the level of the students (in a same class)? </w:t>
      </w:r>
    </w:p>
    <w:p w:rsidR="009D501B" w:rsidRPr="009D501B" w:rsidRDefault="009D501B" w:rsidP="009D501B">
      <w:pPr>
        <w:numPr>
          <w:ilvl w:val="0"/>
          <w:numId w:val="7"/>
        </w:numPr>
        <w:rPr>
          <w:rFonts w:asciiTheme="minorHAnsi" w:hAnsiTheme="minorHAnsi" w:cs="Arial"/>
          <w:sz w:val="22"/>
          <w:szCs w:val="22"/>
          <w:lang w:val="en-GB"/>
        </w:rPr>
      </w:pPr>
      <w:r w:rsidRPr="009D501B">
        <w:rPr>
          <w:rFonts w:asciiTheme="minorHAnsi" w:eastAsia="Times New Roman" w:hAnsiTheme="minorHAnsi" w:cs="Arial"/>
          <w:sz w:val="22"/>
          <w:szCs w:val="22"/>
          <w:lang w:val="en-GB"/>
        </w:rPr>
        <w:t>What types of games improve learning outcomes?</w:t>
      </w:r>
      <w:r w:rsidRPr="009D501B">
        <w:rPr>
          <w:rFonts w:asciiTheme="minorHAnsi" w:hAnsiTheme="minorHAnsi" w:cs="Arial"/>
          <w:sz w:val="22"/>
          <w:szCs w:val="22"/>
          <w:lang w:val="en-GB"/>
        </w:rPr>
        <w:t xml:space="preserve"> </w:t>
      </w:r>
    </w:p>
    <w:p w:rsidR="009D501B" w:rsidRPr="009D501B" w:rsidRDefault="009D501B" w:rsidP="009D501B">
      <w:pPr>
        <w:numPr>
          <w:ilvl w:val="0"/>
          <w:numId w:val="7"/>
        </w:numPr>
        <w:rPr>
          <w:rStyle w:val="longtext"/>
          <w:rFonts w:asciiTheme="minorHAnsi" w:hAnsiTheme="minorHAnsi" w:cs="Arial"/>
          <w:color w:val="000000"/>
          <w:sz w:val="22"/>
          <w:szCs w:val="22"/>
          <w:lang w:val="en-GB"/>
        </w:rPr>
      </w:pPr>
      <w:r w:rsidRPr="009D501B">
        <w:rPr>
          <w:rStyle w:val="longtext"/>
          <w:rFonts w:asciiTheme="minorHAnsi" w:hAnsiTheme="minorHAnsi" w:cs="Arial"/>
          <w:color w:val="000000"/>
          <w:sz w:val="22"/>
          <w:szCs w:val="22"/>
          <w:lang w:val="en-GB"/>
        </w:rPr>
        <w:t>Are there any specific types of digital games that give effectively and better learning results? (If so, which ones?)</w:t>
      </w:r>
    </w:p>
    <w:p w:rsidR="009D501B" w:rsidRPr="009D501B" w:rsidRDefault="009D501B" w:rsidP="009D501B">
      <w:pPr>
        <w:numPr>
          <w:ilvl w:val="0"/>
          <w:numId w:val="7"/>
        </w:numPr>
        <w:rPr>
          <w:rFonts w:asciiTheme="minorHAnsi" w:hAnsiTheme="minorHAnsi"/>
          <w:sz w:val="22"/>
          <w:szCs w:val="22"/>
          <w:lang w:val="en-GB"/>
        </w:rPr>
      </w:pPr>
      <w:r w:rsidRPr="009D501B">
        <w:rPr>
          <w:rFonts w:asciiTheme="minorHAnsi" w:hAnsiTheme="minorHAnsi"/>
          <w:sz w:val="22"/>
          <w:szCs w:val="22"/>
          <w:lang w:val="en-GB"/>
        </w:rPr>
        <w:t xml:space="preserve">What criteria are fundamental to make the digital games function in school and in relation to </w:t>
      </w:r>
      <w:r w:rsidRPr="009D501B">
        <w:rPr>
          <w:rFonts w:asciiTheme="minorHAnsi" w:hAnsiTheme="minorHAnsi"/>
          <w:sz w:val="22"/>
          <w:szCs w:val="22"/>
          <w:lang w:val="en-GB"/>
        </w:rPr>
        <w:lastRenderedPageBreak/>
        <w:t>satisfy all at the user side?</w:t>
      </w:r>
    </w:p>
    <w:p w:rsidR="009D501B" w:rsidRPr="009D501B" w:rsidRDefault="009D501B" w:rsidP="009D501B">
      <w:pPr>
        <w:numPr>
          <w:ilvl w:val="1"/>
          <w:numId w:val="7"/>
        </w:numPr>
        <w:rPr>
          <w:rStyle w:val="longtext"/>
          <w:rFonts w:asciiTheme="minorHAnsi" w:hAnsiTheme="minorHAnsi"/>
          <w:sz w:val="22"/>
          <w:szCs w:val="22"/>
          <w:lang w:val="en-GB"/>
        </w:rPr>
      </w:pPr>
      <w:r w:rsidRPr="009D501B">
        <w:rPr>
          <w:rFonts w:asciiTheme="minorHAnsi" w:hAnsiTheme="minorHAnsi"/>
          <w:sz w:val="22"/>
          <w:szCs w:val="22"/>
          <w:lang w:val="en-GB"/>
        </w:rPr>
        <w:t xml:space="preserve">School: Do not put pressure on the limited resources and provide </w:t>
      </w:r>
      <w:r w:rsidRPr="009D501B">
        <w:rPr>
          <w:rStyle w:val="longtext"/>
          <w:rFonts w:asciiTheme="minorHAnsi" w:hAnsiTheme="minorHAnsi"/>
          <w:sz w:val="22"/>
          <w:szCs w:val="22"/>
          <w:lang w:val="en-GB"/>
        </w:rPr>
        <w:t>transferable learning to the curriculum knowledge goals.</w:t>
      </w:r>
    </w:p>
    <w:p w:rsidR="009D501B" w:rsidRPr="009D501B" w:rsidRDefault="009D501B" w:rsidP="009D501B">
      <w:pPr>
        <w:numPr>
          <w:ilvl w:val="1"/>
          <w:numId w:val="7"/>
        </w:numPr>
        <w:rPr>
          <w:rFonts w:asciiTheme="minorHAnsi" w:hAnsiTheme="minorHAnsi"/>
          <w:sz w:val="22"/>
          <w:szCs w:val="22"/>
          <w:lang w:val="en-GB"/>
        </w:rPr>
      </w:pPr>
      <w:r w:rsidRPr="009D501B">
        <w:rPr>
          <w:rFonts w:asciiTheme="minorHAnsi" w:hAnsiTheme="minorHAnsi"/>
          <w:sz w:val="22"/>
          <w:szCs w:val="22"/>
          <w:lang w:val="en-GB"/>
        </w:rPr>
        <w:t>The teacher: Allows the use in class, without taking too much time from other subjects or themes in the same subjects, while providing as good or better learning outcomes than other forms of instruction</w:t>
      </w:r>
    </w:p>
    <w:p w:rsidR="009D501B" w:rsidRPr="009D501B" w:rsidRDefault="009D501B" w:rsidP="009D501B">
      <w:pPr>
        <w:numPr>
          <w:ilvl w:val="1"/>
          <w:numId w:val="7"/>
        </w:numPr>
        <w:rPr>
          <w:rStyle w:val="longtext"/>
          <w:rFonts w:asciiTheme="minorHAnsi" w:hAnsiTheme="minorHAnsi"/>
          <w:sz w:val="22"/>
          <w:szCs w:val="22"/>
          <w:lang w:val="en-GB"/>
        </w:rPr>
      </w:pPr>
      <w:r w:rsidRPr="009D501B">
        <w:rPr>
          <w:rStyle w:val="longtext"/>
          <w:rFonts w:asciiTheme="minorHAnsi" w:hAnsiTheme="minorHAnsi"/>
          <w:sz w:val="22"/>
          <w:szCs w:val="22"/>
          <w:lang w:val="en-GB"/>
        </w:rPr>
        <w:t>Student: is motivating to play, and at the same time providing new knowledge relevant to students' daily life and school situation.</w:t>
      </w:r>
    </w:p>
    <w:p w:rsidR="009D501B" w:rsidRDefault="009D501B" w:rsidP="009D501B">
      <w:pPr>
        <w:rPr>
          <w:lang w:val="en-GB"/>
        </w:rPr>
      </w:pPr>
    </w:p>
    <w:p w:rsidR="009D501B" w:rsidRDefault="00FA6617" w:rsidP="00FA6617">
      <w:pPr>
        <w:pStyle w:val="Heading2"/>
        <w:numPr>
          <w:ilvl w:val="1"/>
          <w:numId w:val="1"/>
        </w:numPr>
        <w:rPr>
          <w:lang w:val="en-GB"/>
        </w:rPr>
      </w:pPr>
      <w:r>
        <w:rPr>
          <w:lang w:val="en-GB"/>
        </w:rPr>
        <w:t>Designing games</w:t>
      </w:r>
    </w:p>
    <w:p w:rsidR="00FA6617" w:rsidRPr="0005131C" w:rsidRDefault="00FA6617" w:rsidP="00FA6617">
      <w:pPr>
        <w:rPr>
          <w:rFonts w:asciiTheme="minorHAnsi" w:hAnsiTheme="minorHAnsi"/>
          <w:sz w:val="22"/>
          <w:szCs w:val="22"/>
          <w:lang w:val="en-GB"/>
        </w:rPr>
      </w:pPr>
    </w:p>
    <w:p w:rsidR="00FA6617" w:rsidRPr="0005131C" w:rsidRDefault="00FA6617" w:rsidP="00FA6617">
      <w:pPr>
        <w:pStyle w:val="ListParagraph"/>
        <w:numPr>
          <w:ilvl w:val="0"/>
          <w:numId w:val="7"/>
        </w:numPr>
        <w:rPr>
          <w:rStyle w:val="longtext"/>
          <w:rFonts w:asciiTheme="minorHAnsi" w:hAnsiTheme="minorHAnsi"/>
          <w:sz w:val="22"/>
          <w:szCs w:val="22"/>
          <w:lang w:val="et-EE"/>
        </w:rPr>
      </w:pPr>
      <w:r w:rsidRPr="0005131C">
        <w:rPr>
          <w:rStyle w:val="longtext"/>
          <w:rFonts w:asciiTheme="minorHAnsi" w:hAnsiTheme="minorHAnsi"/>
          <w:sz w:val="22"/>
          <w:szCs w:val="22"/>
          <w:lang w:val="et-EE"/>
        </w:rPr>
        <w:t>Describe an idea you would like to accomplish as a game. Which game is an absolute must ... you don’t have to keep in mind only the existing games. The goal is to gather ideas and at the same time evaluate the awareness of educational games.</w:t>
      </w:r>
    </w:p>
    <w:p w:rsidR="00FA6617" w:rsidRPr="0005131C" w:rsidRDefault="00FA6617" w:rsidP="00FA6617">
      <w:pPr>
        <w:numPr>
          <w:ilvl w:val="0"/>
          <w:numId w:val="7"/>
        </w:numPr>
        <w:rPr>
          <w:rStyle w:val="longtext"/>
          <w:rFonts w:asciiTheme="minorHAnsi" w:hAnsiTheme="minorHAnsi"/>
          <w:sz w:val="22"/>
          <w:szCs w:val="22"/>
          <w:lang w:val="en-US"/>
        </w:rPr>
      </w:pPr>
      <w:r w:rsidRPr="0005131C">
        <w:rPr>
          <w:rStyle w:val="longtext"/>
          <w:rFonts w:asciiTheme="minorHAnsi" w:hAnsiTheme="minorHAnsi"/>
          <w:sz w:val="22"/>
          <w:szCs w:val="22"/>
          <w:lang w:val="en-US"/>
        </w:rPr>
        <w:t>Should the finish know-how in the game industry be harnessed to make learning games, or should we only use preexisting games?</w:t>
      </w:r>
    </w:p>
    <w:p w:rsidR="00FA6617" w:rsidRPr="0005131C" w:rsidRDefault="00FA6617" w:rsidP="00FA6617">
      <w:pPr>
        <w:numPr>
          <w:ilvl w:val="0"/>
          <w:numId w:val="7"/>
        </w:numPr>
        <w:rPr>
          <w:rFonts w:asciiTheme="minorHAnsi" w:hAnsiTheme="minorHAnsi"/>
          <w:sz w:val="22"/>
          <w:szCs w:val="22"/>
          <w:lang w:val="en-US"/>
        </w:rPr>
      </w:pPr>
      <w:r w:rsidRPr="0005131C">
        <w:rPr>
          <w:rFonts w:asciiTheme="minorHAnsi" w:hAnsiTheme="minorHAnsi"/>
          <w:sz w:val="22"/>
          <w:szCs w:val="22"/>
          <w:lang w:val="en-US"/>
        </w:rPr>
        <w:t>How are the digital games, namely the ones used in educational activities, created?</w:t>
      </w:r>
    </w:p>
    <w:p w:rsidR="00FA6617" w:rsidRPr="0005131C" w:rsidRDefault="00FA6617" w:rsidP="00FA6617">
      <w:pPr>
        <w:numPr>
          <w:ilvl w:val="0"/>
          <w:numId w:val="7"/>
        </w:numPr>
        <w:rPr>
          <w:rFonts w:asciiTheme="minorHAnsi" w:hAnsiTheme="minorHAnsi"/>
          <w:sz w:val="22"/>
          <w:szCs w:val="22"/>
          <w:lang w:val="en-US"/>
        </w:rPr>
      </w:pPr>
      <w:r w:rsidRPr="0005131C">
        <w:rPr>
          <w:rFonts w:asciiTheme="minorHAnsi" w:hAnsiTheme="minorHAnsi"/>
          <w:sz w:val="22"/>
          <w:szCs w:val="22"/>
          <w:lang w:val="en-US"/>
        </w:rPr>
        <w:t>Who should create digital games?</w:t>
      </w:r>
    </w:p>
    <w:p w:rsidR="00FA6617" w:rsidRPr="0005131C" w:rsidRDefault="00FA6617" w:rsidP="00FA6617">
      <w:pPr>
        <w:numPr>
          <w:ilvl w:val="0"/>
          <w:numId w:val="7"/>
        </w:numPr>
        <w:rPr>
          <w:rStyle w:val="longtext"/>
          <w:rFonts w:asciiTheme="minorHAnsi" w:hAnsiTheme="minorHAnsi"/>
          <w:sz w:val="22"/>
          <w:szCs w:val="22"/>
          <w:lang w:val="en-GB"/>
        </w:rPr>
      </w:pPr>
      <w:r w:rsidRPr="0005131C">
        <w:rPr>
          <w:rStyle w:val="longtext"/>
          <w:rFonts w:asciiTheme="minorHAnsi" w:hAnsiTheme="minorHAnsi"/>
          <w:sz w:val="22"/>
          <w:szCs w:val="22"/>
          <w:lang w:val="en-GB"/>
        </w:rPr>
        <w:t xml:space="preserve">Is it possible to simply develop games that satisfy all, without that it at the same time </w:t>
      </w:r>
      <w:proofErr w:type="gramStart"/>
      <w:r w:rsidRPr="0005131C">
        <w:rPr>
          <w:rStyle w:val="longtext"/>
          <w:rFonts w:asciiTheme="minorHAnsi" w:hAnsiTheme="minorHAnsi"/>
          <w:sz w:val="22"/>
          <w:szCs w:val="22"/>
          <w:lang w:val="en-GB"/>
        </w:rPr>
        <w:t>be</w:t>
      </w:r>
      <w:proofErr w:type="gramEnd"/>
      <w:r w:rsidRPr="0005131C">
        <w:rPr>
          <w:rStyle w:val="longtext"/>
          <w:rFonts w:asciiTheme="minorHAnsi" w:hAnsiTheme="minorHAnsi"/>
          <w:sz w:val="22"/>
          <w:szCs w:val="22"/>
          <w:lang w:val="en-GB"/>
        </w:rPr>
        <w:t xml:space="preserve"> interesting for nobody? </w:t>
      </w:r>
    </w:p>
    <w:p w:rsidR="00FA6617" w:rsidRDefault="00FA6617" w:rsidP="00FA6617">
      <w:pPr>
        <w:rPr>
          <w:lang w:val="en-GB"/>
        </w:rPr>
      </w:pPr>
    </w:p>
    <w:p w:rsidR="00FA6617" w:rsidRDefault="00FA6617" w:rsidP="00FA6617">
      <w:pPr>
        <w:pStyle w:val="Heading2"/>
        <w:numPr>
          <w:ilvl w:val="1"/>
          <w:numId w:val="1"/>
        </w:numPr>
        <w:rPr>
          <w:lang w:val="en-GB"/>
        </w:rPr>
      </w:pPr>
      <w:r>
        <w:rPr>
          <w:lang w:val="en-GB"/>
        </w:rPr>
        <w:t>Other</w:t>
      </w:r>
    </w:p>
    <w:p w:rsidR="00FA6617" w:rsidRDefault="00FA6617" w:rsidP="00FA6617">
      <w:pPr>
        <w:rPr>
          <w:lang w:val="en-GB"/>
        </w:rPr>
      </w:pPr>
    </w:p>
    <w:p w:rsidR="00FA6617" w:rsidRPr="0005131C" w:rsidRDefault="00FA6617" w:rsidP="00FA6617">
      <w:pPr>
        <w:pStyle w:val="ListParagraph"/>
        <w:numPr>
          <w:ilvl w:val="0"/>
          <w:numId w:val="7"/>
        </w:numPr>
        <w:rPr>
          <w:rFonts w:asciiTheme="minorHAnsi" w:hAnsiTheme="minorHAnsi"/>
          <w:sz w:val="22"/>
          <w:szCs w:val="22"/>
          <w:lang w:val="en-GB"/>
        </w:rPr>
      </w:pPr>
      <w:r w:rsidRPr="0005131C">
        <w:rPr>
          <w:rFonts w:asciiTheme="minorHAnsi" w:hAnsiTheme="minorHAnsi"/>
          <w:sz w:val="22"/>
          <w:szCs w:val="22"/>
          <w:lang w:val="en-GB"/>
        </w:rPr>
        <w:t xml:space="preserve">Why is the use of games often limited to computers based games, when there is hundreds of analogue play titles that can have the same benefit or better benefit on many potential direct </w:t>
      </w:r>
      <w:proofErr w:type="spellStart"/>
      <w:r w:rsidRPr="0005131C">
        <w:rPr>
          <w:rFonts w:asciiTheme="minorHAnsi" w:hAnsiTheme="minorHAnsi"/>
          <w:sz w:val="22"/>
          <w:szCs w:val="22"/>
          <w:lang w:val="en-GB"/>
        </w:rPr>
        <w:t>an</w:t>
      </w:r>
      <w:proofErr w:type="spellEnd"/>
      <w:r w:rsidRPr="0005131C">
        <w:rPr>
          <w:rFonts w:asciiTheme="minorHAnsi" w:hAnsiTheme="minorHAnsi"/>
          <w:sz w:val="22"/>
          <w:szCs w:val="22"/>
          <w:lang w:val="en-GB"/>
        </w:rPr>
        <w:t xml:space="preserve"> indirect learning goals, as the digital version.</w:t>
      </w:r>
    </w:p>
    <w:p w:rsidR="00FA6617" w:rsidRPr="0005131C" w:rsidRDefault="00FA6617" w:rsidP="00FA6617">
      <w:pPr>
        <w:numPr>
          <w:ilvl w:val="0"/>
          <w:numId w:val="7"/>
        </w:numPr>
        <w:rPr>
          <w:rFonts w:asciiTheme="minorHAnsi" w:hAnsiTheme="minorHAnsi"/>
          <w:sz w:val="22"/>
          <w:szCs w:val="22"/>
          <w:lang w:val="en-US"/>
        </w:rPr>
      </w:pPr>
      <w:r w:rsidRPr="0005131C">
        <w:rPr>
          <w:rFonts w:asciiTheme="minorHAnsi" w:hAnsiTheme="minorHAnsi"/>
          <w:sz w:val="22"/>
          <w:szCs w:val="22"/>
          <w:lang w:val="en-US"/>
        </w:rPr>
        <w:t>How is feedback given?</w:t>
      </w:r>
    </w:p>
    <w:p w:rsidR="00FA6617" w:rsidRPr="0005131C" w:rsidRDefault="00FA6617" w:rsidP="00FA6617">
      <w:pPr>
        <w:numPr>
          <w:ilvl w:val="0"/>
          <w:numId w:val="7"/>
        </w:numPr>
        <w:rPr>
          <w:rFonts w:asciiTheme="minorHAnsi" w:hAnsiTheme="minorHAnsi"/>
          <w:sz w:val="22"/>
          <w:szCs w:val="22"/>
          <w:lang w:val="en-US"/>
        </w:rPr>
      </w:pPr>
      <w:r w:rsidRPr="0005131C">
        <w:rPr>
          <w:rFonts w:asciiTheme="minorHAnsi" w:hAnsiTheme="minorHAnsi"/>
          <w:sz w:val="22"/>
          <w:szCs w:val="22"/>
          <w:lang w:val="en-US"/>
        </w:rPr>
        <w:t>How does the feedback influence a learning result?</w:t>
      </w:r>
    </w:p>
    <w:p w:rsidR="00FA6617" w:rsidRPr="0005131C" w:rsidRDefault="00FA6617" w:rsidP="00FA6617">
      <w:pPr>
        <w:numPr>
          <w:ilvl w:val="0"/>
          <w:numId w:val="7"/>
        </w:numPr>
        <w:rPr>
          <w:rFonts w:asciiTheme="minorHAnsi" w:hAnsiTheme="minorHAnsi"/>
          <w:sz w:val="22"/>
          <w:szCs w:val="22"/>
          <w:lang w:val="en-US"/>
        </w:rPr>
      </w:pPr>
      <w:r w:rsidRPr="0005131C">
        <w:rPr>
          <w:rFonts w:asciiTheme="minorHAnsi" w:hAnsiTheme="minorHAnsi"/>
          <w:sz w:val="22"/>
          <w:szCs w:val="22"/>
          <w:lang w:val="en-US"/>
        </w:rPr>
        <w:t>Which levels does the game have? How big is the game?</w:t>
      </w:r>
    </w:p>
    <w:p w:rsidR="00FA6617" w:rsidRPr="0005131C" w:rsidRDefault="00FA6617" w:rsidP="00FA6617">
      <w:pPr>
        <w:numPr>
          <w:ilvl w:val="0"/>
          <w:numId w:val="7"/>
        </w:numPr>
        <w:rPr>
          <w:rStyle w:val="longtext"/>
          <w:rFonts w:asciiTheme="minorHAnsi" w:hAnsiTheme="minorHAnsi"/>
          <w:sz w:val="22"/>
          <w:szCs w:val="22"/>
          <w:lang w:val="et-EE"/>
        </w:rPr>
      </w:pPr>
      <w:r w:rsidRPr="0005131C">
        <w:rPr>
          <w:rStyle w:val="longtext"/>
          <w:rFonts w:asciiTheme="minorHAnsi" w:hAnsiTheme="minorHAnsi"/>
          <w:sz w:val="22"/>
          <w:szCs w:val="22"/>
          <w:lang w:val="et-EE"/>
        </w:rPr>
        <w:t>Is the game anonymous or with logging in?</w:t>
      </w:r>
    </w:p>
    <w:p w:rsidR="00FA6617" w:rsidRPr="0005131C" w:rsidRDefault="00FA6617" w:rsidP="00FA6617">
      <w:pPr>
        <w:numPr>
          <w:ilvl w:val="0"/>
          <w:numId w:val="7"/>
        </w:numPr>
        <w:rPr>
          <w:rStyle w:val="longtext"/>
          <w:rFonts w:asciiTheme="minorHAnsi" w:hAnsiTheme="minorHAnsi"/>
          <w:sz w:val="22"/>
          <w:szCs w:val="22"/>
          <w:lang w:val="en-US"/>
        </w:rPr>
      </w:pPr>
      <w:r w:rsidRPr="0005131C">
        <w:rPr>
          <w:rStyle w:val="longtext"/>
          <w:rFonts w:asciiTheme="minorHAnsi" w:hAnsiTheme="minorHAnsi"/>
          <w:sz w:val="22"/>
          <w:szCs w:val="22"/>
          <w:lang w:val="en-US"/>
        </w:rPr>
        <w:t>Games are produced with large sums of money and teams of psychologists take part in development researching the reactions of gamers meticulously. Can this research information be used for advantage in teaching?</w:t>
      </w:r>
    </w:p>
    <w:p w:rsidR="00FA6617" w:rsidRPr="0005131C" w:rsidRDefault="00FA6617" w:rsidP="00FA6617">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Are there reviews of the educational digital games’ researches? What kind of researches does exist, what are they examining?</w:t>
      </w:r>
    </w:p>
    <w:p w:rsidR="00FA6617" w:rsidRDefault="00FA6617" w:rsidP="00FA6617">
      <w:pPr>
        <w:rPr>
          <w:lang w:val="en-GB"/>
        </w:rPr>
      </w:pPr>
    </w:p>
    <w:p w:rsidR="00145C98" w:rsidRDefault="00145C98" w:rsidP="00FA6617">
      <w:pPr>
        <w:rPr>
          <w:lang w:val="en-GB"/>
        </w:rPr>
      </w:pPr>
    </w:p>
    <w:p w:rsidR="00FA6617" w:rsidRDefault="00FA6617" w:rsidP="00FA6617">
      <w:pPr>
        <w:pStyle w:val="Heading1"/>
        <w:numPr>
          <w:ilvl w:val="0"/>
          <w:numId w:val="1"/>
        </w:numPr>
        <w:rPr>
          <w:lang w:val="en-GB"/>
        </w:rPr>
      </w:pPr>
      <w:r>
        <w:rPr>
          <w:lang w:val="en-GB"/>
        </w:rPr>
        <w:t>Learning aspects</w:t>
      </w:r>
    </w:p>
    <w:p w:rsidR="00145C98" w:rsidRDefault="00145C98" w:rsidP="00145C98">
      <w:pPr>
        <w:rPr>
          <w:lang w:val="en-GB"/>
        </w:rPr>
      </w:pPr>
    </w:p>
    <w:p w:rsidR="00145C98" w:rsidRDefault="00145C98" w:rsidP="00145C98">
      <w:pPr>
        <w:pStyle w:val="Heading2"/>
        <w:numPr>
          <w:ilvl w:val="1"/>
          <w:numId w:val="1"/>
        </w:numPr>
        <w:rPr>
          <w:lang w:val="en-GB"/>
        </w:rPr>
      </w:pPr>
      <w:r>
        <w:rPr>
          <w:lang w:val="en-GB"/>
        </w:rPr>
        <w:t>Pedagogical aspects</w:t>
      </w:r>
    </w:p>
    <w:p w:rsidR="00145C98" w:rsidRDefault="00145C98" w:rsidP="00145C98">
      <w:pPr>
        <w:rPr>
          <w:lang w:val="en-GB"/>
        </w:rPr>
      </w:pPr>
    </w:p>
    <w:p w:rsidR="0005131C" w:rsidRPr="0005131C" w:rsidRDefault="0005131C" w:rsidP="0005131C">
      <w:pPr>
        <w:pStyle w:val="ListParagraph"/>
        <w:numPr>
          <w:ilvl w:val="0"/>
          <w:numId w:val="7"/>
        </w:numPr>
        <w:rPr>
          <w:rStyle w:val="longtext"/>
          <w:rFonts w:asciiTheme="minorHAnsi" w:hAnsiTheme="minorHAnsi"/>
          <w:color w:val="000000"/>
          <w:sz w:val="22"/>
          <w:szCs w:val="22"/>
          <w:lang w:val="en-US"/>
        </w:rPr>
      </w:pPr>
      <w:r w:rsidRPr="0005131C">
        <w:rPr>
          <w:rStyle w:val="longtext"/>
          <w:rFonts w:asciiTheme="minorHAnsi" w:hAnsiTheme="minorHAnsi"/>
          <w:color w:val="000000"/>
          <w:sz w:val="22"/>
          <w:szCs w:val="22"/>
          <w:lang w:val="en-US"/>
        </w:rPr>
        <w:t>What games played by the children and teens, can be used pedagogically, and how?</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 xml:space="preserve">How to start to use digital games in the Secondary school? </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How to teach students (especially youngest) to learn (not only to play) through games?</w:t>
      </w:r>
    </w:p>
    <w:p w:rsidR="0005131C" w:rsidRPr="0005131C" w:rsidRDefault="0005131C" w:rsidP="0005131C">
      <w:pPr>
        <w:numPr>
          <w:ilvl w:val="0"/>
          <w:numId w:val="7"/>
        </w:numPr>
        <w:rPr>
          <w:rStyle w:val="longtext"/>
          <w:rFonts w:asciiTheme="minorHAnsi" w:hAnsiTheme="minorHAnsi"/>
          <w:color w:val="000000"/>
          <w:sz w:val="22"/>
          <w:szCs w:val="22"/>
          <w:lang w:val="en-GB"/>
        </w:rPr>
      </w:pPr>
      <w:r w:rsidRPr="0005131C">
        <w:rPr>
          <w:rStyle w:val="longtext"/>
          <w:rFonts w:asciiTheme="minorHAnsi" w:hAnsiTheme="minorHAnsi"/>
          <w:color w:val="000000"/>
          <w:sz w:val="22"/>
          <w:szCs w:val="22"/>
          <w:lang w:val="en-GB"/>
        </w:rPr>
        <w:t>Do you know any digital games that can be integrated into a learning process?</w:t>
      </w:r>
    </w:p>
    <w:p w:rsidR="0005131C" w:rsidRPr="0005131C" w:rsidRDefault="0005131C" w:rsidP="0005131C">
      <w:pPr>
        <w:numPr>
          <w:ilvl w:val="0"/>
          <w:numId w:val="7"/>
        </w:numPr>
        <w:rPr>
          <w:rFonts w:asciiTheme="minorHAnsi" w:hAnsiTheme="minorHAnsi"/>
          <w:sz w:val="22"/>
          <w:szCs w:val="22"/>
          <w:lang w:val="en-GB"/>
        </w:rPr>
      </w:pPr>
      <w:r w:rsidRPr="0005131C">
        <w:rPr>
          <w:rFonts w:asciiTheme="minorHAnsi" w:hAnsiTheme="minorHAnsi"/>
          <w:sz w:val="22"/>
          <w:szCs w:val="22"/>
          <w:lang w:val="en-GB"/>
        </w:rPr>
        <w:t>Does special education have special needs when it comes to the nature of games played?</w:t>
      </w:r>
    </w:p>
    <w:p w:rsidR="0005131C" w:rsidRPr="0005131C" w:rsidRDefault="0005131C" w:rsidP="0005131C">
      <w:pPr>
        <w:numPr>
          <w:ilvl w:val="0"/>
          <w:numId w:val="7"/>
        </w:numPr>
        <w:rPr>
          <w:rStyle w:val="longtext"/>
          <w:rFonts w:asciiTheme="minorHAnsi" w:hAnsiTheme="minorHAnsi"/>
          <w:sz w:val="22"/>
          <w:szCs w:val="22"/>
          <w:lang w:val="et-EE"/>
        </w:rPr>
      </w:pPr>
      <w:r w:rsidRPr="0005131C">
        <w:rPr>
          <w:rStyle w:val="longtext"/>
          <w:rFonts w:asciiTheme="minorHAnsi" w:hAnsiTheme="minorHAnsi"/>
          <w:sz w:val="22"/>
          <w:szCs w:val="22"/>
          <w:lang w:val="et-EE"/>
        </w:rPr>
        <w:t>Is the learned material reinforced and stored in the brain better while playing games?</w:t>
      </w:r>
    </w:p>
    <w:p w:rsidR="0005131C" w:rsidRPr="0005131C" w:rsidRDefault="0005131C" w:rsidP="0005131C">
      <w:pPr>
        <w:numPr>
          <w:ilvl w:val="0"/>
          <w:numId w:val="7"/>
        </w:numPr>
        <w:rPr>
          <w:rStyle w:val="longtext"/>
          <w:rFonts w:asciiTheme="minorHAnsi" w:hAnsiTheme="minorHAnsi"/>
          <w:sz w:val="22"/>
          <w:szCs w:val="22"/>
          <w:lang w:val="et-EE"/>
        </w:rPr>
      </w:pPr>
      <w:r w:rsidRPr="0005131C">
        <w:rPr>
          <w:rStyle w:val="longtext"/>
          <w:rFonts w:asciiTheme="minorHAnsi" w:hAnsiTheme="minorHAnsi"/>
          <w:sz w:val="22"/>
          <w:szCs w:val="22"/>
          <w:lang w:val="et-EE"/>
        </w:rPr>
        <w:lastRenderedPageBreak/>
        <w:t>How do players learn during the game?</w:t>
      </w:r>
    </w:p>
    <w:p w:rsidR="0005131C" w:rsidRPr="0005131C" w:rsidRDefault="0005131C" w:rsidP="0005131C">
      <w:pPr>
        <w:numPr>
          <w:ilvl w:val="0"/>
          <w:numId w:val="7"/>
        </w:numPr>
        <w:rPr>
          <w:rStyle w:val="longtext"/>
          <w:rFonts w:asciiTheme="minorHAnsi" w:hAnsiTheme="minorHAnsi"/>
          <w:sz w:val="22"/>
          <w:szCs w:val="22"/>
          <w:lang w:val="et-EE"/>
        </w:rPr>
      </w:pPr>
      <w:r w:rsidRPr="0005131C">
        <w:rPr>
          <w:rStyle w:val="longtext"/>
          <w:rFonts w:asciiTheme="minorHAnsi" w:hAnsiTheme="minorHAnsi"/>
          <w:sz w:val="22"/>
          <w:szCs w:val="22"/>
          <w:lang w:val="et-EE"/>
        </w:rPr>
        <w:t>How does the learning process take place?</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Do the digital games play a part in the learning process? If so, are these a means for relaxing only or working tools?</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Does the use of digital games influence positively the quality of a learning process?</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Do the games motivate to learn?</w:t>
      </w:r>
    </w:p>
    <w:p w:rsidR="0005131C" w:rsidRPr="0005131C" w:rsidRDefault="0005131C" w:rsidP="0005131C">
      <w:pPr>
        <w:numPr>
          <w:ilvl w:val="0"/>
          <w:numId w:val="7"/>
        </w:numPr>
        <w:rPr>
          <w:rStyle w:val="longtext"/>
          <w:rFonts w:asciiTheme="minorHAnsi" w:hAnsiTheme="minorHAnsi" w:cs="Arial"/>
          <w:color w:val="000000"/>
          <w:sz w:val="22"/>
          <w:szCs w:val="22"/>
          <w:lang w:val="en-US"/>
        </w:rPr>
      </w:pPr>
      <w:r w:rsidRPr="0005131C">
        <w:rPr>
          <w:rStyle w:val="longtext"/>
          <w:rFonts w:asciiTheme="minorHAnsi" w:hAnsiTheme="minorHAnsi" w:cs="Arial"/>
          <w:color w:val="000000"/>
          <w:sz w:val="22"/>
          <w:szCs w:val="22"/>
          <w:lang w:val="en-US"/>
        </w:rPr>
        <w:t xml:space="preserve">Are there any games for </w:t>
      </w:r>
      <w:proofErr w:type="gramStart"/>
      <w:r w:rsidRPr="0005131C">
        <w:rPr>
          <w:rStyle w:val="longtext"/>
          <w:rFonts w:asciiTheme="minorHAnsi" w:hAnsiTheme="minorHAnsi" w:cs="Arial"/>
          <w:color w:val="000000"/>
          <w:sz w:val="22"/>
          <w:szCs w:val="22"/>
          <w:lang w:val="en-US"/>
        </w:rPr>
        <w:t>school, that</w:t>
      </w:r>
      <w:proofErr w:type="gramEnd"/>
      <w:r w:rsidRPr="0005131C">
        <w:rPr>
          <w:rStyle w:val="longtext"/>
          <w:rFonts w:asciiTheme="minorHAnsi" w:hAnsiTheme="minorHAnsi" w:cs="Arial"/>
          <w:color w:val="000000"/>
          <w:sz w:val="22"/>
          <w:szCs w:val="22"/>
          <w:lang w:val="en-US"/>
        </w:rPr>
        <w:t xml:space="preserve"> make the learning experience more interesting?</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What is the balance between the effectiveness (quality) of learning process and student motivation to use digital games in learning?</w:t>
      </w:r>
    </w:p>
    <w:p w:rsidR="0005131C" w:rsidRPr="0005131C" w:rsidRDefault="0005131C" w:rsidP="0005131C">
      <w:pPr>
        <w:numPr>
          <w:ilvl w:val="0"/>
          <w:numId w:val="7"/>
        </w:numPr>
        <w:rPr>
          <w:rStyle w:val="longtext"/>
          <w:rFonts w:asciiTheme="minorHAnsi" w:hAnsiTheme="minorHAnsi" w:cs="Arial"/>
          <w:color w:val="000000"/>
          <w:sz w:val="22"/>
          <w:szCs w:val="22"/>
          <w:lang w:val="en-GB"/>
        </w:rPr>
      </w:pPr>
      <w:r w:rsidRPr="0005131C">
        <w:rPr>
          <w:rStyle w:val="longtext"/>
          <w:rFonts w:asciiTheme="minorHAnsi" w:hAnsiTheme="minorHAnsi" w:cs="Arial"/>
          <w:color w:val="000000"/>
          <w:sz w:val="22"/>
          <w:szCs w:val="22"/>
          <w:lang w:val="en-GB"/>
        </w:rPr>
        <w:t>Is the high interest of using digital games always advantage? What are the possibilities, strengthens and weaknesses of Digital Games use in Education?</w:t>
      </w:r>
    </w:p>
    <w:p w:rsidR="0005131C" w:rsidRPr="0005131C" w:rsidRDefault="0005131C" w:rsidP="0005131C">
      <w:pPr>
        <w:numPr>
          <w:ilvl w:val="0"/>
          <w:numId w:val="7"/>
        </w:numPr>
        <w:rPr>
          <w:rStyle w:val="longtext"/>
          <w:rFonts w:asciiTheme="minorHAnsi" w:eastAsia="Times New Roman" w:hAnsiTheme="minorHAnsi" w:cs="Arial"/>
          <w:color w:val="000000"/>
          <w:sz w:val="22"/>
          <w:szCs w:val="22"/>
          <w:lang w:val="en-GB"/>
        </w:rPr>
      </w:pPr>
      <w:r w:rsidRPr="0005131C">
        <w:rPr>
          <w:rStyle w:val="longtext"/>
          <w:rFonts w:asciiTheme="minorHAnsi" w:eastAsia="Times New Roman" w:hAnsiTheme="minorHAnsi" w:cs="Arial"/>
          <w:color w:val="000000"/>
          <w:sz w:val="22"/>
          <w:szCs w:val="22"/>
          <w:lang w:val="en-GB"/>
        </w:rPr>
        <w:t>Is there any evidence that Games improves learning outcomes?  In Primary Schools? In secondary Schools? In other environments?</w:t>
      </w:r>
    </w:p>
    <w:p w:rsidR="0005131C" w:rsidRPr="0005131C" w:rsidRDefault="0005131C" w:rsidP="0005131C">
      <w:pPr>
        <w:numPr>
          <w:ilvl w:val="0"/>
          <w:numId w:val="7"/>
        </w:numPr>
        <w:rPr>
          <w:rStyle w:val="longtext"/>
          <w:rFonts w:asciiTheme="minorHAnsi" w:eastAsia="Times New Roman" w:hAnsiTheme="minorHAnsi" w:cs="Arial"/>
          <w:color w:val="000000"/>
          <w:sz w:val="22"/>
          <w:szCs w:val="22"/>
          <w:lang w:val="en-US"/>
        </w:rPr>
      </w:pPr>
      <w:r w:rsidRPr="0005131C">
        <w:rPr>
          <w:rStyle w:val="longtext"/>
          <w:rFonts w:asciiTheme="minorHAnsi" w:eastAsia="Times New Roman" w:hAnsiTheme="minorHAnsi" w:cs="Arial"/>
          <w:color w:val="000000"/>
          <w:sz w:val="22"/>
          <w:szCs w:val="22"/>
          <w:lang w:val="en-US"/>
        </w:rPr>
        <w:t>Does gaming affect concentration? In which direction? Is there a difference in the type of a game?</w:t>
      </w:r>
    </w:p>
    <w:p w:rsidR="0005131C" w:rsidRPr="0005131C" w:rsidRDefault="0005131C" w:rsidP="0005131C">
      <w:pPr>
        <w:numPr>
          <w:ilvl w:val="0"/>
          <w:numId w:val="7"/>
        </w:numPr>
        <w:rPr>
          <w:rStyle w:val="longtext"/>
          <w:rFonts w:asciiTheme="minorHAnsi" w:eastAsia="Times New Roman" w:hAnsiTheme="minorHAnsi" w:cs="Arial"/>
          <w:color w:val="000000"/>
          <w:sz w:val="22"/>
          <w:szCs w:val="22"/>
          <w:lang w:val="en-GB"/>
        </w:rPr>
      </w:pPr>
      <w:r w:rsidRPr="0005131C">
        <w:rPr>
          <w:rStyle w:val="longtext"/>
          <w:rFonts w:asciiTheme="minorHAnsi" w:eastAsia="Times New Roman" w:hAnsiTheme="minorHAnsi" w:cs="Arial"/>
          <w:color w:val="000000"/>
          <w:sz w:val="22"/>
          <w:szCs w:val="22"/>
          <w:lang w:val="en-GB"/>
        </w:rPr>
        <w:t xml:space="preserve">Is the use of digital games clearly linked to better performance/learning by children/students? </w:t>
      </w:r>
    </w:p>
    <w:p w:rsidR="0005131C" w:rsidRPr="0005131C" w:rsidRDefault="0005131C" w:rsidP="0005131C">
      <w:pPr>
        <w:numPr>
          <w:ilvl w:val="0"/>
          <w:numId w:val="7"/>
        </w:numPr>
        <w:rPr>
          <w:rStyle w:val="longtext"/>
          <w:rFonts w:asciiTheme="minorHAnsi" w:hAnsiTheme="minorHAnsi"/>
          <w:sz w:val="22"/>
          <w:szCs w:val="22"/>
          <w:lang w:val="en-GB"/>
        </w:rPr>
      </w:pPr>
      <w:r w:rsidRPr="0005131C">
        <w:rPr>
          <w:rStyle w:val="longtext"/>
          <w:rFonts w:asciiTheme="minorHAnsi" w:hAnsiTheme="minorHAnsi"/>
          <w:sz w:val="22"/>
          <w:szCs w:val="22"/>
          <w:lang w:val="en-GB"/>
        </w:rPr>
        <w:t>Research on the learning outcome when using games in teaching.</w:t>
      </w:r>
    </w:p>
    <w:p w:rsidR="0005131C" w:rsidRPr="0005131C" w:rsidRDefault="0005131C" w:rsidP="0005131C">
      <w:pPr>
        <w:numPr>
          <w:ilvl w:val="1"/>
          <w:numId w:val="7"/>
        </w:numPr>
        <w:rPr>
          <w:rStyle w:val="longtext"/>
          <w:rFonts w:asciiTheme="minorHAnsi" w:eastAsia="Times New Roman" w:hAnsiTheme="minorHAnsi" w:cs="Arial"/>
          <w:color w:val="000000"/>
          <w:sz w:val="22"/>
          <w:szCs w:val="22"/>
          <w:lang w:val="en-GB"/>
        </w:rPr>
      </w:pPr>
      <w:r w:rsidRPr="0005131C">
        <w:rPr>
          <w:rStyle w:val="longtext"/>
          <w:rFonts w:asciiTheme="minorHAnsi" w:eastAsia="Times New Roman" w:hAnsiTheme="minorHAnsi" w:cs="Arial"/>
          <w:color w:val="000000"/>
          <w:sz w:val="22"/>
          <w:szCs w:val="22"/>
          <w:lang w:val="en-GB"/>
        </w:rPr>
        <w:t>Added value</w:t>
      </w:r>
    </w:p>
    <w:p w:rsidR="0005131C" w:rsidRPr="0005131C" w:rsidRDefault="0005131C" w:rsidP="0005131C">
      <w:pPr>
        <w:numPr>
          <w:ilvl w:val="0"/>
          <w:numId w:val="7"/>
        </w:numPr>
        <w:rPr>
          <w:rFonts w:asciiTheme="minorHAnsi" w:hAnsiTheme="minorHAnsi"/>
          <w:color w:val="000000"/>
          <w:sz w:val="22"/>
          <w:szCs w:val="22"/>
          <w:lang w:val="en-US"/>
        </w:rPr>
      </w:pPr>
      <w:r w:rsidRPr="0005131C">
        <w:rPr>
          <w:rFonts w:asciiTheme="minorHAnsi" w:hAnsiTheme="minorHAnsi"/>
          <w:color w:val="000000"/>
          <w:sz w:val="22"/>
          <w:szCs w:val="22"/>
          <w:lang w:val="en-US"/>
        </w:rPr>
        <w:t>Give an integrative comparison of time consumption and students’ interest in learning a topic by means of a digital game or by applying the so-called regular learning. (Does the supposedly stronger interest in the game and longer time on learning the subject weigh up against the so-called regular learning that involves less interest, but is faster)</w:t>
      </w:r>
      <w:proofErr w:type="gramStart"/>
      <w:r w:rsidRPr="0005131C">
        <w:rPr>
          <w:rFonts w:asciiTheme="minorHAnsi" w:hAnsiTheme="minorHAnsi"/>
          <w:color w:val="000000"/>
          <w:sz w:val="22"/>
          <w:szCs w:val="22"/>
          <w:lang w:val="en-US"/>
        </w:rPr>
        <w:t>.</w:t>
      </w:r>
      <w:proofErr w:type="gramEnd"/>
    </w:p>
    <w:p w:rsidR="0005131C" w:rsidRPr="0005131C" w:rsidRDefault="0005131C" w:rsidP="0005131C">
      <w:pPr>
        <w:numPr>
          <w:ilvl w:val="0"/>
          <w:numId w:val="7"/>
        </w:numPr>
        <w:rPr>
          <w:rStyle w:val="longtext"/>
          <w:rFonts w:asciiTheme="minorHAnsi" w:hAnsiTheme="minorHAnsi"/>
          <w:sz w:val="22"/>
          <w:szCs w:val="22"/>
          <w:lang w:val="en-GB"/>
        </w:rPr>
      </w:pPr>
      <w:r w:rsidRPr="0005131C">
        <w:rPr>
          <w:rStyle w:val="longtext"/>
          <w:rFonts w:asciiTheme="minorHAnsi" w:hAnsiTheme="minorHAnsi"/>
          <w:sz w:val="22"/>
          <w:szCs w:val="22"/>
          <w:lang w:val="en-GB"/>
        </w:rPr>
        <w:t>Define areas (subjects, student groups) that can benefit the most from using games in teaching.</w:t>
      </w:r>
    </w:p>
    <w:p w:rsidR="0005131C" w:rsidRPr="0005131C" w:rsidRDefault="0005131C" w:rsidP="0005131C">
      <w:pPr>
        <w:pStyle w:val="ListParagraph"/>
        <w:numPr>
          <w:ilvl w:val="1"/>
          <w:numId w:val="7"/>
        </w:numPr>
        <w:contextualSpacing w:val="0"/>
        <w:rPr>
          <w:rStyle w:val="longtext"/>
          <w:rFonts w:asciiTheme="minorHAnsi" w:hAnsiTheme="minorHAnsi"/>
          <w:sz w:val="22"/>
          <w:szCs w:val="22"/>
          <w:lang w:val="en-GB"/>
        </w:rPr>
      </w:pPr>
      <w:r w:rsidRPr="0005131C">
        <w:rPr>
          <w:rStyle w:val="longtext"/>
          <w:rFonts w:asciiTheme="minorHAnsi" w:hAnsiTheme="minorHAnsi"/>
          <w:sz w:val="22"/>
          <w:szCs w:val="22"/>
          <w:lang w:val="en-GB"/>
        </w:rPr>
        <w:t>Motivation</w:t>
      </w:r>
    </w:p>
    <w:p w:rsidR="0005131C" w:rsidRPr="0005131C" w:rsidRDefault="0005131C" w:rsidP="0005131C">
      <w:pPr>
        <w:pStyle w:val="ListParagraph"/>
        <w:numPr>
          <w:ilvl w:val="1"/>
          <w:numId w:val="7"/>
        </w:numPr>
        <w:contextualSpacing w:val="0"/>
        <w:rPr>
          <w:rStyle w:val="longtext"/>
          <w:rFonts w:asciiTheme="minorHAnsi" w:hAnsiTheme="minorHAnsi"/>
          <w:sz w:val="22"/>
          <w:szCs w:val="22"/>
          <w:lang w:val="en-GB"/>
        </w:rPr>
      </w:pPr>
      <w:r w:rsidRPr="0005131C">
        <w:rPr>
          <w:rStyle w:val="longtext"/>
          <w:rFonts w:asciiTheme="minorHAnsi" w:hAnsiTheme="minorHAnsi"/>
          <w:sz w:val="22"/>
          <w:szCs w:val="22"/>
          <w:lang w:val="en-GB"/>
        </w:rPr>
        <w:t>Variety</w:t>
      </w:r>
    </w:p>
    <w:p w:rsidR="0005131C" w:rsidRPr="0005131C" w:rsidRDefault="0005131C" w:rsidP="0005131C">
      <w:pPr>
        <w:pStyle w:val="ListParagraph"/>
        <w:numPr>
          <w:ilvl w:val="1"/>
          <w:numId w:val="7"/>
        </w:numPr>
        <w:contextualSpacing w:val="0"/>
        <w:rPr>
          <w:rStyle w:val="longtext"/>
          <w:rFonts w:asciiTheme="minorHAnsi" w:hAnsiTheme="minorHAnsi"/>
          <w:sz w:val="22"/>
          <w:szCs w:val="22"/>
          <w:lang w:val="en-GB"/>
        </w:rPr>
      </w:pPr>
      <w:r w:rsidRPr="0005131C">
        <w:rPr>
          <w:rStyle w:val="longtext"/>
          <w:rFonts w:asciiTheme="minorHAnsi" w:hAnsiTheme="minorHAnsi"/>
          <w:sz w:val="22"/>
          <w:szCs w:val="22"/>
          <w:lang w:val="en-GB"/>
        </w:rPr>
        <w:t>Theory and Practice</w:t>
      </w:r>
    </w:p>
    <w:p w:rsidR="0005131C" w:rsidRPr="0005131C" w:rsidRDefault="0005131C" w:rsidP="0005131C">
      <w:pPr>
        <w:numPr>
          <w:ilvl w:val="0"/>
          <w:numId w:val="7"/>
        </w:numPr>
        <w:rPr>
          <w:rFonts w:asciiTheme="minorHAnsi" w:hAnsiTheme="minorHAnsi" w:cs="Arial"/>
          <w:color w:val="000000"/>
          <w:sz w:val="22"/>
          <w:szCs w:val="22"/>
          <w:lang w:val="en-GB"/>
        </w:rPr>
      </w:pPr>
      <w:r w:rsidRPr="0005131C">
        <w:rPr>
          <w:rFonts w:asciiTheme="minorHAnsi" w:hAnsiTheme="minorHAnsi" w:cs="Arial"/>
          <w:color w:val="000000"/>
          <w:sz w:val="22"/>
          <w:szCs w:val="22"/>
          <w:lang w:val="en-GB"/>
        </w:rPr>
        <w:t xml:space="preserve">For what competences/knowledge </w:t>
      </w:r>
      <w:proofErr w:type="gramStart"/>
      <w:r w:rsidRPr="0005131C">
        <w:rPr>
          <w:rFonts w:asciiTheme="minorHAnsi" w:hAnsiTheme="minorHAnsi" w:cs="Arial"/>
          <w:color w:val="000000"/>
          <w:sz w:val="22"/>
          <w:szCs w:val="22"/>
          <w:lang w:val="en-GB"/>
        </w:rPr>
        <w:t>are</w:t>
      </w:r>
      <w:proofErr w:type="gramEnd"/>
      <w:r w:rsidRPr="0005131C">
        <w:rPr>
          <w:rFonts w:asciiTheme="minorHAnsi" w:hAnsiTheme="minorHAnsi" w:cs="Arial"/>
          <w:color w:val="000000"/>
          <w:sz w:val="22"/>
          <w:szCs w:val="22"/>
          <w:lang w:val="en-GB"/>
        </w:rPr>
        <w:t xml:space="preserve"> there evidence that digital games are better that textbooks?  </w:t>
      </w:r>
    </w:p>
    <w:p w:rsidR="0005131C" w:rsidRPr="0005131C" w:rsidRDefault="0005131C" w:rsidP="0005131C">
      <w:pPr>
        <w:pStyle w:val="HTMLPreformatted"/>
        <w:numPr>
          <w:ilvl w:val="0"/>
          <w:numId w:val="7"/>
        </w:numPr>
        <w:rPr>
          <w:rFonts w:asciiTheme="minorHAnsi" w:hAnsiTheme="minorHAnsi" w:cs="Times New Roman"/>
          <w:sz w:val="22"/>
          <w:szCs w:val="22"/>
        </w:rPr>
      </w:pPr>
      <w:r w:rsidRPr="0005131C">
        <w:rPr>
          <w:rFonts w:asciiTheme="minorHAnsi" w:hAnsiTheme="minorHAnsi" w:cs="Times New Roman"/>
          <w:sz w:val="22"/>
          <w:szCs w:val="22"/>
        </w:rPr>
        <w:t>What are the advantages of the use of games in the classroom?</w:t>
      </w:r>
    </w:p>
    <w:p w:rsidR="00145C98" w:rsidRPr="0005131C" w:rsidRDefault="00145C98" w:rsidP="0005131C">
      <w:pPr>
        <w:rPr>
          <w:rFonts w:asciiTheme="minorHAnsi" w:hAnsiTheme="minorHAnsi"/>
          <w:sz w:val="22"/>
          <w:szCs w:val="22"/>
          <w:lang w:val="en-GB"/>
        </w:rPr>
      </w:pPr>
    </w:p>
    <w:p w:rsidR="0005131C" w:rsidRDefault="0005131C" w:rsidP="0005131C">
      <w:pPr>
        <w:pStyle w:val="Heading3"/>
        <w:numPr>
          <w:ilvl w:val="2"/>
          <w:numId w:val="1"/>
        </w:numPr>
        <w:rPr>
          <w:lang w:val="en-GB"/>
        </w:rPr>
      </w:pPr>
      <w:r>
        <w:rPr>
          <w:lang w:val="en-GB"/>
        </w:rPr>
        <w:t>Administrative issues</w:t>
      </w:r>
    </w:p>
    <w:p w:rsidR="0005131C" w:rsidRPr="00C44BF0" w:rsidRDefault="0005131C" w:rsidP="0005131C">
      <w:pPr>
        <w:rPr>
          <w:rFonts w:asciiTheme="minorHAnsi" w:hAnsiTheme="minorHAnsi"/>
          <w:sz w:val="22"/>
          <w:szCs w:val="22"/>
          <w:lang w:val="en-GB"/>
        </w:rPr>
      </w:pPr>
    </w:p>
    <w:p w:rsidR="0005131C" w:rsidRPr="00C44BF0" w:rsidRDefault="0005131C" w:rsidP="0005131C">
      <w:pPr>
        <w:pStyle w:val="ListParagraph"/>
        <w:numPr>
          <w:ilvl w:val="0"/>
          <w:numId w:val="7"/>
        </w:numPr>
        <w:rPr>
          <w:rFonts w:asciiTheme="minorHAnsi" w:hAnsiTheme="minorHAnsi"/>
          <w:sz w:val="22"/>
          <w:szCs w:val="22"/>
          <w:lang w:val="en-US"/>
        </w:rPr>
      </w:pPr>
      <w:r w:rsidRPr="00C44BF0">
        <w:rPr>
          <w:rFonts w:asciiTheme="minorHAnsi" w:hAnsiTheme="minorHAnsi"/>
          <w:sz w:val="22"/>
          <w:szCs w:val="22"/>
          <w:lang w:val="en-US"/>
        </w:rPr>
        <w:t>Which technical facilities does it require?</w:t>
      </w:r>
    </w:p>
    <w:p w:rsidR="0005131C" w:rsidRPr="00C44BF0" w:rsidRDefault="0005131C" w:rsidP="0005131C">
      <w:pPr>
        <w:numPr>
          <w:ilvl w:val="0"/>
          <w:numId w:val="7"/>
        </w:numPr>
        <w:rPr>
          <w:rFonts w:asciiTheme="minorHAnsi" w:hAnsiTheme="minorHAnsi"/>
          <w:sz w:val="22"/>
          <w:szCs w:val="22"/>
          <w:lang w:val="en-US"/>
        </w:rPr>
      </w:pPr>
      <w:r w:rsidRPr="00C44BF0">
        <w:rPr>
          <w:rFonts w:asciiTheme="minorHAnsi" w:hAnsiTheme="minorHAnsi"/>
          <w:sz w:val="22"/>
          <w:szCs w:val="22"/>
          <w:lang w:val="en-US"/>
        </w:rPr>
        <w:t>What kind of technology do digital games need?</w:t>
      </w:r>
    </w:p>
    <w:p w:rsidR="0005131C" w:rsidRPr="00C44BF0" w:rsidRDefault="0005131C" w:rsidP="0005131C">
      <w:pPr>
        <w:numPr>
          <w:ilvl w:val="0"/>
          <w:numId w:val="7"/>
        </w:numPr>
        <w:rPr>
          <w:rStyle w:val="longtext"/>
          <w:rFonts w:asciiTheme="minorHAnsi" w:hAnsiTheme="minorHAnsi"/>
          <w:sz w:val="22"/>
          <w:szCs w:val="22"/>
          <w:lang w:val="en-GB"/>
        </w:rPr>
      </w:pPr>
      <w:r w:rsidRPr="00C44BF0">
        <w:rPr>
          <w:rStyle w:val="longtext"/>
          <w:rFonts w:asciiTheme="minorHAnsi" w:hAnsiTheme="minorHAnsi"/>
          <w:sz w:val="22"/>
          <w:szCs w:val="22"/>
          <w:lang w:val="en-GB"/>
        </w:rPr>
        <w:t>How to improve from central hold, so that schools can use games in education (Examples of games, access to games)</w:t>
      </w:r>
    </w:p>
    <w:p w:rsidR="0005131C" w:rsidRDefault="0005131C" w:rsidP="0005131C">
      <w:pPr>
        <w:rPr>
          <w:lang w:val="en-GB"/>
        </w:rPr>
      </w:pPr>
    </w:p>
    <w:p w:rsidR="0005131C" w:rsidRDefault="0005131C" w:rsidP="0005131C">
      <w:pPr>
        <w:pStyle w:val="Heading2"/>
        <w:numPr>
          <w:ilvl w:val="1"/>
          <w:numId w:val="1"/>
        </w:numPr>
        <w:rPr>
          <w:lang w:val="en-GB"/>
        </w:rPr>
      </w:pPr>
      <w:r>
        <w:rPr>
          <w:lang w:val="en-GB"/>
        </w:rPr>
        <w:t>Relationship to curriculum</w:t>
      </w:r>
    </w:p>
    <w:p w:rsidR="0005131C" w:rsidRPr="0005131C" w:rsidRDefault="0005131C" w:rsidP="0005131C">
      <w:pPr>
        <w:rPr>
          <w:lang w:val="en-GB"/>
        </w:rPr>
      </w:pPr>
    </w:p>
    <w:p w:rsidR="0005131C" w:rsidRPr="00C44BF0" w:rsidRDefault="0005131C" w:rsidP="0005131C">
      <w:pPr>
        <w:pStyle w:val="ListParagraph"/>
        <w:numPr>
          <w:ilvl w:val="0"/>
          <w:numId w:val="7"/>
        </w:numPr>
        <w:rPr>
          <w:rFonts w:asciiTheme="minorHAnsi" w:hAnsiTheme="minorHAnsi"/>
          <w:sz w:val="22"/>
          <w:szCs w:val="22"/>
          <w:lang w:val="en-US"/>
        </w:rPr>
      </w:pPr>
      <w:r w:rsidRPr="00C44BF0">
        <w:rPr>
          <w:rFonts w:asciiTheme="minorHAnsi" w:hAnsiTheme="minorHAnsi"/>
          <w:sz w:val="22"/>
          <w:szCs w:val="22"/>
          <w:lang w:val="en-US"/>
        </w:rPr>
        <w:t>In which subjects the teaching could include such games?</w:t>
      </w:r>
    </w:p>
    <w:p w:rsidR="0005131C" w:rsidRPr="00C44BF0" w:rsidRDefault="0005131C" w:rsidP="0005131C">
      <w:pPr>
        <w:numPr>
          <w:ilvl w:val="0"/>
          <w:numId w:val="7"/>
        </w:numPr>
        <w:rPr>
          <w:rFonts w:asciiTheme="minorHAnsi" w:hAnsiTheme="minorHAnsi"/>
          <w:sz w:val="22"/>
          <w:szCs w:val="22"/>
          <w:lang w:val="en-US"/>
        </w:rPr>
      </w:pPr>
      <w:r w:rsidRPr="00C44BF0">
        <w:rPr>
          <w:rFonts w:asciiTheme="minorHAnsi" w:hAnsiTheme="minorHAnsi"/>
          <w:sz w:val="22"/>
          <w:szCs w:val="22"/>
          <w:lang w:val="en-US"/>
        </w:rPr>
        <w:t>Are there subjects to which the games are especially well suited, or subjects to which they aren't suited at all?</w:t>
      </w:r>
    </w:p>
    <w:p w:rsidR="0005131C" w:rsidRPr="00C44BF0" w:rsidRDefault="0005131C" w:rsidP="0005131C">
      <w:pPr>
        <w:numPr>
          <w:ilvl w:val="0"/>
          <w:numId w:val="7"/>
        </w:numPr>
        <w:rPr>
          <w:rFonts w:asciiTheme="minorHAnsi" w:hAnsiTheme="minorHAnsi" w:cs="Arial"/>
          <w:color w:val="000000"/>
          <w:sz w:val="22"/>
          <w:szCs w:val="22"/>
          <w:lang w:val="en-GB"/>
        </w:rPr>
      </w:pPr>
      <w:r w:rsidRPr="00C44BF0">
        <w:rPr>
          <w:rFonts w:asciiTheme="minorHAnsi" w:hAnsiTheme="minorHAnsi" w:cs="Arial"/>
          <w:color w:val="000000"/>
          <w:sz w:val="22"/>
          <w:szCs w:val="22"/>
          <w:lang w:val="en-GB"/>
        </w:rPr>
        <w:t>Which educational games, for which subjects are used in practice?</w:t>
      </w:r>
    </w:p>
    <w:p w:rsidR="0005131C" w:rsidRPr="00C44BF0" w:rsidRDefault="0005131C" w:rsidP="0005131C">
      <w:pPr>
        <w:numPr>
          <w:ilvl w:val="0"/>
          <w:numId w:val="7"/>
        </w:numPr>
        <w:rPr>
          <w:rStyle w:val="longtext"/>
          <w:rFonts w:asciiTheme="minorHAnsi" w:hAnsiTheme="minorHAnsi"/>
          <w:sz w:val="22"/>
          <w:szCs w:val="22"/>
          <w:lang w:val="en-GB"/>
        </w:rPr>
      </w:pPr>
      <w:r w:rsidRPr="00C44BF0">
        <w:rPr>
          <w:rStyle w:val="longtext"/>
          <w:rFonts w:asciiTheme="minorHAnsi" w:hAnsiTheme="minorHAnsi"/>
          <w:sz w:val="22"/>
          <w:szCs w:val="22"/>
          <w:lang w:val="en-GB"/>
        </w:rPr>
        <w:t>How to assess the skills students acquire in the game?</w:t>
      </w:r>
    </w:p>
    <w:p w:rsidR="0005131C" w:rsidRPr="00C44BF0" w:rsidRDefault="0005131C" w:rsidP="0005131C">
      <w:pPr>
        <w:pStyle w:val="ListParagraph"/>
        <w:numPr>
          <w:ilvl w:val="0"/>
          <w:numId w:val="7"/>
        </w:numPr>
        <w:contextualSpacing w:val="0"/>
        <w:rPr>
          <w:rFonts w:asciiTheme="minorHAnsi" w:hAnsiTheme="minorHAnsi"/>
          <w:color w:val="000000"/>
          <w:sz w:val="22"/>
          <w:szCs w:val="22"/>
          <w:lang w:val="en-US"/>
        </w:rPr>
      </w:pPr>
      <w:r w:rsidRPr="00C44BF0">
        <w:rPr>
          <w:rFonts w:asciiTheme="minorHAnsi" w:hAnsiTheme="minorHAnsi"/>
          <w:color w:val="000000"/>
          <w:sz w:val="22"/>
          <w:szCs w:val="22"/>
          <w:lang w:val="en-US"/>
        </w:rPr>
        <w:t>In which subjects can digital games be used?</w:t>
      </w:r>
    </w:p>
    <w:p w:rsidR="0005131C" w:rsidRPr="00C44BF0" w:rsidRDefault="0005131C" w:rsidP="0005131C">
      <w:pPr>
        <w:numPr>
          <w:ilvl w:val="0"/>
          <w:numId w:val="7"/>
        </w:numPr>
        <w:rPr>
          <w:rStyle w:val="longtext"/>
          <w:rFonts w:asciiTheme="minorHAnsi" w:hAnsiTheme="minorHAnsi"/>
          <w:sz w:val="22"/>
          <w:szCs w:val="22"/>
          <w:lang w:val="en-US"/>
        </w:rPr>
      </w:pPr>
      <w:r w:rsidRPr="00C44BF0">
        <w:rPr>
          <w:rStyle w:val="longtext"/>
          <w:rFonts w:asciiTheme="minorHAnsi" w:hAnsiTheme="minorHAnsi"/>
          <w:sz w:val="22"/>
          <w:szCs w:val="22"/>
          <w:lang w:val="en-US"/>
        </w:rPr>
        <w:t xml:space="preserve">Are there games suited for </w:t>
      </w:r>
      <w:proofErr w:type="gramStart"/>
      <w:r w:rsidRPr="00C44BF0">
        <w:rPr>
          <w:rStyle w:val="longtext"/>
          <w:rFonts w:asciiTheme="minorHAnsi" w:hAnsiTheme="minorHAnsi"/>
          <w:sz w:val="22"/>
          <w:szCs w:val="22"/>
          <w:lang w:val="en-US"/>
        </w:rPr>
        <w:t>schools.</w:t>
      </w:r>
      <w:proofErr w:type="gramEnd"/>
    </w:p>
    <w:p w:rsidR="0005131C" w:rsidRDefault="0005131C" w:rsidP="0005131C">
      <w:pPr>
        <w:rPr>
          <w:lang w:val="en-GB"/>
        </w:rPr>
      </w:pPr>
    </w:p>
    <w:p w:rsidR="0005131C" w:rsidRDefault="0018654A" w:rsidP="0018654A">
      <w:pPr>
        <w:pStyle w:val="Heading2"/>
        <w:numPr>
          <w:ilvl w:val="1"/>
          <w:numId w:val="1"/>
        </w:numPr>
        <w:rPr>
          <w:lang w:val="en-GB"/>
        </w:rPr>
      </w:pPr>
      <w:r>
        <w:rPr>
          <w:lang w:val="en-GB"/>
        </w:rPr>
        <w:lastRenderedPageBreak/>
        <w:t>What skills can be learned through gaming</w:t>
      </w:r>
    </w:p>
    <w:p w:rsidR="0018654A" w:rsidRDefault="0018654A" w:rsidP="0018654A">
      <w:pPr>
        <w:rPr>
          <w:lang w:val="en-GB"/>
        </w:rPr>
      </w:pPr>
    </w:p>
    <w:p w:rsidR="0018654A" w:rsidRPr="0018654A" w:rsidRDefault="0018654A" w:rsidP="0018654A">
      <w:pPr>
        <w:pStyle w:val="ListParagraph"/>
        <w:numPr>
          <w:ilvl w:val="0"/>
          <w:numId w:val="7"/>
        </w:numPr>
        <w:rPr>
          <w:rStyle w:val="longtext"/>
          <w:rFonts w:asciiTheme="minorHAnsi" w:hAnsiTheme="minorHAnsi"/>
          <w:sz w:val="22"/>
          <w:szCs w:val="22"/>
          <w:lang w:val="en-US"/>
        </w:rPr>
      </w:pPr>
      <w:r w:rsidRPr="0018654A">
        <w:rPr>
          <w:rStyle w:val="longtext"/>
          <w:rFonts w:asciiTheme="minorHAnsi" w:hAnsiTheme="minorHAnsi"/>
          <w:sz w:val="22"/>
          <w:szCs w:val="22"/>
          <w:lang w:val="en-US"/>
        </w:rPr>
        <w:t>Games with a story are strong in the market at the moment. The game can be a story in itself, or the students can develop their own story. What kind of skills do these models assist?</w:t>
      </w:r>
    </w:p>
    <w:p w:rsidR="0018654A" w:rsidRPr="0018654A" w:rsidRDefault="0018654A" w:rsidP="0018654A">
      <w:pPr>
        <w:numPr>
          <w:ilvl w:val="0"/>
          <w:numId w:val="7"/>
        </w:numPr>
        <w:rPr>
          <w:rStyle w:val="longtext"/>
          <w:rFonts w:asciiTheme="minorHAnsi" w:hAnsiTheme="minorHAnsi"/>
          <w:sz w:val="22"/>
          <w:szCs w:val="22"/>
          <w:lang w:val="en-GB"/>
        </w:rPr>
      </w:pPr>
      <w:r w:rsidRPr="0018654A">
        <w:rPr>
          <w:rStyle w:val="longtext"/>
          <w:rFonts w:asciiTheme="minorHAnsi" w:hAnsiTheme="minorHAnsi"/>
          <w:sz w:val="22"/>
          <w:szCs w:val="22"/>
          <w:lang w:val="en-GB"/>
        </w:rPr>
        <w:t xml:space="preserve">What skills in particular </w:t>
      </w:r>
      <w:proofErr w:type="gramStart"/>
      <w:r w:rsidRPr="0018654A">
        <w:rPr>
          <w:rStyle w:val="longtext"/>
          <w:rFonts w:asciiTheme="minorHAnsi" w:hAnsiTheme="minorHAnsi"/>
          <w:sz w:val="22"/>
          <w:szCs w:val="22"/>
          <w:lang w:val="en-GB"/>
        </w:rPr>
        <w:t>does digital games</w:t>
      </w:r>
      <w:proofErr w:type="gramEnd"/>
      <w:r w:rsidRPr="0018654A">
        <w:rPr>
          <w:rStyle w:val="longtext"/>
          <w:rFonts w:asciiTheme="minorHAnsi" w:hAnsiTheme="minorHAnsi"/>
          <w:sz w:val="22"/>
          <w:szCs w:val="22"/>
          <w:lang w:val="en-GB"/>
        </w:rPr>
        <w:t xml:space="preserve"> develop or strengthen in the child’s education? Is there solid evidence?</w:t>
      </w:r>
    </w:p>
    <w:p w:rsidR="0018654A" w:rsidRPr="0018654A" w:rsidRDefault="0018654A" w:rsidP="0018654A">
      <w:pPr>
        <w:numPr>
          <w:ilvl w:val="0"/>
          <w:numId w:val="7"/>
        </w:numPr>
        <w:rPr>
          <w:rFonts w:asciiTheme="minorHAnsi" w:hAnsiTheme="minorHAnsi"/>
          <w:color w:val="000000"/>
          <w:sz w:val="22"/>
          <w:szCs w:val="22"/>
          <w:lang w:val="en-US"/>
        </w:rPr>
      </w:pPr>
      <w:r w:rsidRPr="0018654A">
        <w:rPr>
          <w:rFonts w:asciiTheme="minorHAnsi" w:hAnsiTheme="minorHAnsi"/>
          <w:color w:val="000000"/>
          <w:sz w:val="22"/>
          <w:szCs w:val="22"/>
          <w:lang w:val="en-US"/>
        </w:rPr>
        <w:t>Do you agree with the statement that digital games contribute to the development of proficiencies in the following:</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leadership,</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collaboration,</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judgement,</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independent work,</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working with computer,</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knowledge building?</w:t>
      </w:r>
    </w:p>
    <w:p w:rsidR="0018654A" w:rsidRPr="0018654A" w:rsidRDefault="0018654A" w:rsidP="0018654A">
      <w:pPr>
        <w:numPr>
          <w:ilvl w:val="0"/>
          <w:numId w:val="7"/>
        </w:numPr>
        <w:rPr>
          <w:rFonts w:asciiTheme="minorHAnsi" w:hAnsiTheme="minorHAnsi"/>
          <w:color w:val="000000"/>
          <w:sz w:val="22"/>
          <w:szCs w:val="22"/>
          <w:lang w:val="en-US"/>
        </w:rPr>
      </w:pPr>
      <w:r w:rsidRPr="0018654A">
        <w:rPr>
          <w:rFonts w:asciiTheme="minorHAnsi" w:hAnsiTheme="minorHAnsi"/>
          <w:color w:val="000000"/>
          <w:sz w:val="22"/>
          <w:szCs w:val="22"/>
          <w:lang w:val="en-US"/>
        </w:rPr>
        <w:t>Do you agree with the statement that digital games contribute to the development of proficiencies in the following:</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spatial imagination,</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logic,</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reaction,</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concentration of attention,</w:t>
      </w:r>
    </w:p>
    <w:p w:rsidR="0018654A" w:rsidRPr="0018654A" w:rsidRDefault="0018654A" w:rsidP="0018654A">
      <w:pPr>
        <w:numPr>
          <w:ilvl w:val="1"/>
          <w:numId w:val="7"/>
        </w:numPr>
        <w:rPr>
          <w:rFonts w:asciiTheme="minorHAnsi" w:hAnsiTheme="minorHAnsi"/>
          <w:color w:val="000000"/>
          <w:sz w:val="22"/>
          <w:szCs w:val="22"/>
        </w:rPr>
      </w:pPr>
      <w:r w:rsidRPr="0018654A">
        <w:rPr>
          <w:rFonts w:asciiTheme="minorHAnsi" w:hAnsiTheme="minorHAnsi"/>
          <w:color w:val="000000"/>
          <w:sz w:val="22"/>
          <w:szCs w:val="22"/>
        </w:rPr>
        <w:t>fine motorics?</w:t>
      </w:r>
    </w:p>
    <w:p w:rsidR="0018654A" w:rsidRPr="0018654A" w:rsidRDefault="0018654A" w:rsidP="0018654A">
      <w:pPr>
        <w:numPr>
          <w:ilvl w:val="0"/>
          <w:numId w:val="7"/>
        </w:numPr>
        <w:rPr>
          <w:rFonts w:asciiTheme="minorHAnsi" w:hAnsiTheme="minorHAnsi"/>
          <w:color w:val="000000"/>
          <w:sz w:val="22"/>
          <w:szCs w:val="22"/>
          <w:lang w:val="en-US"/>
        </w:rPr>
      </w:pPr>
      <w:r w:rsidRPr="0018654A">
        <w:rPr>
          <w:rFonts w:asciiTheme="minorHAnsi" w:hAnsiTheme="minorHAnsi"/>
          <w:color w:val="000000"/>
          <w:sz w:val="22"/>
          <w:szCs w:val="22"/>
          <w:lang w:val="en-US"/>
        </w:rPr>
        <w:t>Which digital competences do digital games support?</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Which skills can students acquire by playing educational digital games?</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 xml:space="preserve">How can one distinguish and assess between the direct and indirect learning of the use of computer games. For example, World of World Craft can teach you about teamwork, planning and organization etc, but </w:t>
      </w:r>
      <w:proofErr w:type="spellStart"/>
      <w:proofErr w:type="gramStart"/>
      <w:r w:rsidRPr="0018654A">
        <w:rPr>
          <w:rStyle w:val="longtext"/>
          <w:rFonts w:asciiTheme="minorHAnsi" w:hAnsiTheme="minorHAnsi"/>
          <w:color w:val="000000"/>
          <w:sz w:val="22"/>
          <w:szCs w:val="22"/>
          <w:lang w:val="en-GB"/>
        </w:rPr>
        <w:t>its</w:t>
      </w:r>
      <w:proofErr w:type="spellEnd"/>
      <w:proofErr w:type="gramEnd"/>
      <w:r w:rsidRPr="0018654A">
        <w:rPr>
          <w:rStyle w:val="longtext"/>
          <w:rFonts w:asciiTheme="minorHAnsi" w:hAnsiTheme="minorHAnsi"/>
          <w:color w:val="000000"/>
          <w:sz w:val="22"/>
          <w:szCs w:val="22"/>
          <w:lang w:val="en-GB"/>
        </w:rPr>
        <w:t xml:space="preserve"> not easily to adapt this to the curriculum.</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 xml:space="preserve">Is there a natural link between playing computer games and digital literacy, or does playing games give you only the exact knowledge of the </w:t>
      </w:r>
      <w:proofErr w:type="gramStart"/>
      <w:r w:rsidRPr="0018654A">
        <w:rPr>
          <w:rStyle w:val="longtext"/>
          <w:rFonts w:asciiTheme="minorHAnsi" w:hAnsiTheme="minorHAnsi"/>
          <w:color w:val="000000"/>
          <w:sz w:val="22"/>
          <w:szCs w:val="22"/>
          <w:lang w:val="en-GB"/>
        </w:rPr>
        <w:t>game,</w:t>
      </w:r>
      <w:proofErr w:type="gramEnd"/>
      <w:r w:rsidRPr="0018654A">
        <w:rPr>
          <w:rStyle w:val="longtext"/>
          <w:rFonts w:asciiTheme="minorHAnsi" w:hAnsiTheme="minorHAnsi"/>
          <w:color w:val="000000"/>
          <w:sz w:val="22"/>
          <w:szCs w:val="22"/>
          <w:lang w:val="en-GB"/>
        </w:rPr>
        <w:t xml:space="preserve"> and little that is transferable to other situations?</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Are the digital games an aim in its own right or a means for studying other subjects?</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Can the games develop computer and information technology related competences?</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What are the skills that can be developed through digital games?</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Which life skills can be learned by means of digital games?</w:t>
      </w:r>
    </w:p>
    <w:p w:rsidR="0018654A" w:rsidRPr="0018654A" w:rsidRDefault="0018654A" w:rsidP="0018654A">
      <w:pPr>
        <w:numPr>
          <w:ilvl w:val="0"/>
          <w:numId w:val="7"/>
        </w:numPr>
        <w:rPr>
          <w:rStyle w:val="longtext"/>
          <w:rFonts w:asciiTheme="minorHAnsi" w:hAnsiTheme="minorHAnsi"/>
          <w:color w:val="000000"/>
          <w:sz w:val="22"/>
          <w:szCs w:val="22"/>
          <w:lang w:val="en-GB"/>
        </w:rPr>
      </w:pPr>
      <w:r w:rsidRPr="0018654A">
        <w:rPr>
          <w:rStyle w:val="longtext"/>
          <w:rFonts w:asciiTheme="minorHAnsi" w:hAnsiTheme="minorHAnsi"/>
          <w:color w:val="000000"/>
          <w:sz w:val="22"/>
          <w:szCs w:val="22"/>
          <w:lang w:val="en-GB"/>
        </w:rPr>
        <w:t>Do the communication games develop the students’ communications kills for real life?</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Is it possible to produce games that would support empathetic thinking? Or are such games already been produced?</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Is it possible to produce games, that would support solving and understanding of complex problems? Or are such games already been produced?</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Is it possible to produce games that would support understanding of hard to comprehend concepts and phenomena? Or are such games already been produced?</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Certain types of games develop coordination (for example Tetris), I believe, but has this been studied? What happens in the brain if such games are played a lot?</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The features of social development in net-based games? Are cooperative skills or selfishness developed, when the game is meant to be won? Has the development of cooperative skills been measured?</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Can games develop creativity, or are they always mechanical repetition?</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What skills does gaming especially develop?</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Can mathematical thinking be learned through games, or is it all about doing tricks?</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How does playing games develop the child?</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Which fields of knowledge are trained by playing different games? Which games are good?</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lastRenderedPageBreak/>
        <w:t>What kind of digital skills do games develop?</w:t>
      </w:r>
    </w:p>
    <w:p w:rsidR="0018654A" w:rsidRPr="0018654A" w:rsidRDefault="0018654A" w:rsidP="0018654A">
      <w:pPr>
        <w:numPr>
          <w:ilvl w:val="0"/>
          <w:numId w:val="7"/>
        </w:numPr>
        <w:rPr>
          <w:rStyle w:val="longtext"/>
          <w:rFonts w:asciiTheme="minorHAnsi" w:hAnsiTheme="minorHAnsi"/>
          <w:color w:val="000000"/>
          <w:sz w:val="22"/>
          <w:szCs w:val="22"/>
          <w:lang w:val="en-US"/>
        </w:rPr>
      </w:pPr>
      <w:r w:rsidRPr="0018654A">
        <w:rPr>
          <w:rStyle w:val="longtext"/>
          <w:rFonts w:asciiTheme="minorHAnsi" w:hAnsiTheme="minorHAnsi"/>
          <w:color w:val="000000"/>
          <w:sz w:val="22"/>
          <w:szCs w:val="22"/>
          <w:lang w:val="en-US"/>
        </w:rPr>
        <w:t xml:space="preserve">Has the playing of war and battle games any real impact on the problem solving or behavior of the child or teen </w:t>
      </w:r>
      <w:proofErr w:type="gramStart"/>
      <w:r w:rsidRPr="0018654A">
        <w:rPr>
          <w:rStyle w:val="longtext"/>
          <w:rFonts w:asciiTheme="minorHAnsi" w:hAnsiTheme="minorHAnsi"/>
          <w:color w:val="000000"/>
          <w:sz w:val="22"/>
          <w:szCs w:val="22"/>
          <w:lang w:val="en-US"/>
        </w:rPr>
        <w:t>who</w:t>
      </w:r>
      <w:proofErr w:type="gramEnd"/>
      <w:r w:rsidRPr="0018654A">
        <w:rPr>
          <w:rStyle w:val="longtext"/>
          <w:rFonts w:asciiTheme="minorHAnsi" w:hAnsiTheme="minorHAnsi"/>
          <w:color w:val="000000"/>
          <w:sz w:val="22"/>
          <w:szCs w:val="22"/>
          <w:lang w:val="en-US"/>
        </w:rPr>
        <w:t xml:space="preserve"> plays them?</w:t>
      </w:r>
    </w:p>
    <w:p w:rsidR="0018654A" w:rsidRPr="0018654A" w:rsidRDefault="0018654A" w:rsidP="0018654A">
      <w:pPr>
        <w:numPr>
          <w:ilvl w:val="0"/>
          <w:numId w:val="7"/>
        </w:numPr>
        <w:rPr>
          <w:rStyle w:val="longtext"/>
          <w:rFonts w:asciiTheme="minorHAnsi" w:hAnsiTheme="minorHAnsi" w:cs="Arial"/>
          <w:color w:val="000000"/>
          <w:sz w:val="22"/>
          <w:szCs w:val="22"/>
          <w:lang w:val="en-GB"/>
        </w:rPr>
      </w:pPr>
      <w:r w:rsidRPr="0018654A">
        <w:rPr>
          <w:rStyle w:val="longtext"/>
          <w:rFonts w:asciiTheme="minorHAnsi" w:hAnsiTheme="minorHAnsi" w:cs="Arial"/>
          <w:color w:val="000000"/>
          <w:sz w:val="22"/>
          <w:szCs w:val="22"/>
          <w:lang w:val="en-GB"/>
        </w:rPr>
        <w:t>Which competences and abilities can be learned trough games?</w:t>
      </w:r>
    </w:p>
    <w:p w:rsidR="0018654A" w:rsidRPr="0018654A" w:rsidRDefault="0018654A" w:rsidP="0018654A">
      <w:pPr>
        <w:numPr>
          <w:ilvl w:val="0"/>
          <w:numId w:val="7"/>
        </w:numPr>
        <w:rPr>
          <w:rStyle w:val="longtext"/>
          <w:rFonts w:asciiTheme="minorHAnsi" w:hAnsiTheme="minorHAnsi"/>
          <w:sz w:val="22"/>
          <w:szCs w:val="22"/>
          <w:lang w:val="en-GB"/>
        </w:rPr>
      </w:pPr>
      <w:r w:rsidRPr="0018654A">
        <w:rPr>
          <w:rStyle w:val="longtext"/>
          <w:rFonts w:asciiTheme="minorHAnsi" w:hAnsiTheme="minorHAnsi"/>
          <w:sz w:val="22"/>
          <w:szCs w:val="22"/>
          <w:lang w:val="en-GB"/>
        </w:rPr>
        <w:t>What skills and competencies do students with much experience of games hold, versus students who do not have much experience?</w:t>
      </w:r>
    </w:p>
    <w:p w:rsidR="0018654A" w:rsidRPr="0018654A" w:rsidRDefault="0018654A" w:rsidP="0018654A">
      <w:pPr>
        <w:numPr>
          <w:ilvl w:val="1"/>
          <w:numId w:val="7"/>
        </w:numPr>
        <w:rPr>
          <w:rStyle w:val="longtext"/>
          <w:rFonts w:asciiTheme="minorHAnsi" w:hAnsiTheme="minorHAnsi"/>
          <w:sz w:val="22"/>
          <w:szCs w:val="22"/>
          <w:lang w:val="en-GB"/>
        </w:rPr>
      </w:pPr>
      <w:r w:rsidRPr="0018654A">
        <w:rPr>
          <w:rStyle w:val="longtext"/>
          <w:rFonts w:asciiTheme="minorHAnsi" w:hAnsiTheme="minorHAnsi"/>
          <w:sz w:val="22"/>
          <w:szCs w:val="22"/>
          <w:lang w:val="en-GB"/>
        </w:rPr>
        <w:t>Do these skills give the students an advantage in the learning context?</w:t>
      </w:r>
    </w:p>
    <w:p w:rsidR="0018654A" w:rsidRDefault="0018654A" w:rsidP="0018654A">
      <w:pPr>
        <w:rPr>
          <w:lang w:val="en-GB"/>
        </w:rPr>
      </w:pPr>
    </w:p>
    <w:p w:rsidR="0018654A" w:rsidRDefault="00BD07E5" w:rsidP="00BD07E5">
      <w:pPr>
        <w:pStyle w:val="Heading2"/>
        <w:numPr>
          <w:ilvl w:val="1"/>
          <w:numId w:val="1"/>
        </w:numPr>
        <w:rPr>
          <w:lang w:val="en-GB"/>
        </w:rPr>
      </w:pPr>
      <w:r>
        <w:rPr>
          <w:lang w:val="en-GB"/>
        </w:rPr>
        <w:t>Other</w:t>
      </w:r>
    </w:p>
    <w:p w:rsidR="00BD07E5" w:rsidRDefault="00BD07E5" w:rsidP="00BD07E5">
      <w:pPr>
        <w:rPr>
          <w:lang w:val="en-GB"/>
        </w:rPr>
      </w:pPr>
    </w:p>
    <w:p w:rsidR="00BD07E5" w:rsidRPr="006E0AA9" w:rsidRDefault="00BD07E5" w:rsidP="00BD07E5">
      <w:pPr>
        <w:pStyle w:val="ListParagraph"/>
        <w:numPr>
          <w:ilvl w:val="0"/>
          <w:numId w:val="7"/>
        </w:numPr>
        <w:rPr>
          <w:rStyle w:val="longtext"/>
          <w:rFonts w:asciiTheme="minorHAnsi" w:hAnsiTheme="minorHAnsi"/>
          <w:color w:val="000000"/>
          <w:sz w:val="22"/>
          <w:szCs w:val="22"/>
          <w:lang w:val="en-GB"/>
        </w:rPr>
      </w:pPr>
      <w:r w:rsidRPr="006E0AA9">
        <w:rPr>
          <w:rStyle w:val="longtext"/>
          <w:rFonts w:asciiTheme="minorHAnsi" w:hAnsiTheme="minorHAnsi"/>
          <w:color w:val="000000"/>
          <w:sz w:val="22"/>
          <w:szCs w:val="22"/>
          <w:lang w:val="en-GB"/>
        </w:rPr>
        <w:t>What kind of teaching methods are supported by digital games?</w:t>
      </w:r>
    </w:p>
    <w:p w:rsidR="00BD07E5" w:rsidRPr="006E0AA9" w:rsidRDefault="00BD07E5" w:rsidP="00BD07E5">
      <w:pPr>
        <w:numPr>
          <w:ilvl w:val="0"/>
          <w:numId w:val="7"/>
        </w:numPr>
        <w:rPr>
          <w:rStyle w:val="longtext"/>
          <w:rFonts w:asciiTheme="minorHAnsi" w:hAnsiTheme="minorHAnsi"/>
          <w:color w:val="000000"/>
          <w:sz w:val="22"/>
          <w:szCs w:val="22"/>
          <w:lang w:val="en-GB"/>
        </w:rPr>
      </w:pPr>
      <w:r w:rsidRPr="006E0AA9">
        <w:rPr>
          <w:rStyle w:val="longtext"/>
          <w:rFonts w:asciiTheme="minorHAnsi" w:hAnsiTheme="minorHAnsi"/>
          <w:color w:val="000000"/>
          <w:sz w:val="22"/>
          <w:szCs w:val="22"/>
          <w:lang w:val="en-GB"/>
        </w:rPr>
        <w:t>Is it possible to build the whole learning process up on computer games? Would it change the learning results?</w:t>
      </w:r>
    </w:p>
    <w:p w:rsidR="00BD07E5" w:rsidRPr="006E0AA9" w:rsidRDefault="00BD07E5" w:rsidP="00BD07E5">
      <w:pPr>
        <w:numPr>
          <w:ilvl w:val="0"/>
          <w:numId w:val="7"/>
        </w:numPr>
        <w:rPr>
          <w:rStyle w:val="longtext"/>
          <w:rFonts w:asciiTheme="minorHAnsi" w:hAnsiTheme="minorHAnsi"/>
          <w:color w:val="000000"/>
          <w:sz w:val="22"/>
          <w:szCs w:val="22"/>
          <w:lang w:val="en-GB"/>
        </w:rPr>
      </w:pPr>
      <w:r w:rsidRPr="006E0AA9">
        <w:rPr>
          <w:rStyle w:val="longtext"/>
          <w:rFonts w:asciiTheme="minorHAnsi" w:hAnsiTheme="minorHAnsi"/>
          <w:color w:val="000000"/>
          <w:sz w:val="22"/>
          <w:szCs w:val="22"/>
          <w:lang w:val="en-GB"/>
        </w:rPr>
        <w:t>Which preliminary knowledge does the game require from the player?</w:t>
      </w:r>
    </w:p>
    <w:p w:rsidR="00BD07E5" w:rsidRPr="006E0AA9" w:rsidRDefault="00BD07E5" w:rsidP="00BD07E5">
      <w:pPr>
        <w:numPr>
          <w:ilvl w:val="0"/>
          <w:numId w:val="7"/>
        </w:numPr>
        <w:rPr>
          <w:rStyle w:val="longtext"/>
          <w:rFonts w:asciiTheme="minorHAnsi" w:hAnsiTheme="minorHAnsi"/>
          <w:color w:val="000000"/>
          <w:sz w:val="22"/>
          <w:szCs w:val="22"/>
          <w:lang w:val="en-US"/>
        </w:rPr>
      </w:pPr>
      <w:r w:rsidRPr="006E0AA9">
        <w:rPr>
          <w:rStyle w:val="longtext"/>
          <w:rFonts w:asciiTheme="minorHAnsi" w:hAnsiTheme="minorHAnsi"/>
          <w:color w:val="000000"/>
          <w:sz w:val="22"/>
          <w:szCs w:val="22"/>
          <w:lang w:val="en-US"/>
        </w:rPr>
        <w:t>Digital games can also be played outdoors, when the sporting side of the games is stressed (</w:t>
      </w:r>
      <w:proofErr w:type="spellStart"/>
      <w:r w:rsidRPr="006E0AA9">
        <w:rPr>
          <w:rStyle w:val="longtext"/>
          <w:rFonts w:asciiTheme="minorHAnsi" w:hAnsiTheme="minorHAnsi"/>
          <w:color w:val="000000"/>
          <w:sz w:val="22"/>
          <w:szCs w:val="22"/>
          <w:lang w:val="en-US"/>
        </w:rPr>
        <w:t>SmartUs</w:t>
      </w:r>
      <w:proofErr w:type="spellEnd"/>
      <w:r w:rsidRPr="006E0AA9">
        <w:rPr>
          <w:rStyle w:val="longtext"/>
          <w:rFonts w:asciiTheme="minorHAnsi" w:hAnsiTheme="minorHAnsi"/>
          <w:color w:val="000000"/>
          <w:sz w:val="22"/>
          <w:szCs w:val="22"/>
          <w:lang w:val="en-US"/>
        </w:rPr>
        <w:t xml:space="preserve">, </w:t>
      </w:r>
      <w:proofErr w:type="spellStart"/>
      <w:r w:rsidRPr="006E0AA9">
        <w:rPr>
          <w:rStyle w:val="longtext"/>
          <w:rFonts w:asciiTheme="minorHAnsi" w:hAnsiTheme="minorHAnsi"/>
          <w:color w:val="000000"/>
          <w:sz w:val="22"/>
          <w:szCs w:val="22"/>
          <w:lang w:val="en-US"/>
        </w:rPr>
        <w:t>Deejo</w:t>
      </w:r>
      <w:proofErr w:type="spellEnd"/>
      <w:r w:rsidRPr="006E0AA9">
        <w:rPr>
          <w:rStyle w:val="longtext"/>
          <w:rFonts w:asciiTheme="minorHAnsi" w:hAnsiTheme="minorHAnsi"/>
          <w:color w:val="000000"/>
          <w:sz w:val="22"/>
          <w:szCs w:val="22"/>
          <w:lang w:val="en-US"/>
        </w:rPr>
        <w:t>). Has this synergy positive impact on learning or does it have an impact at all?</w:t>
      </w:r>
    </w:p>
    <w:p w:rsidR="00BD07E5" w:rsidRPr="006E0AA9" w:rsidRDefault="00BD07E5" w:rsidP="006E0AA9">
      <w:pPr>
        <w:rPr>
          <w:rFonts w:asciiTheme="minorHAnsi" w:hAnsiTheme="minorHAnsi"/>
          <w:sz w:val="22"/>
          <w:szCs w:val="22"/>
          <w:lang w:val="en-GB"/>
        </w:rPr>
      </w:pPr>
    </w:p>
    <w:p w:rsidR="006E0AA9" w:rsidRDefault="006E0AA9" w:rsidP="006E0AA9">
      <w:pPr>
        <w:rPr>
          <w:lang w:val="en-GB"/>
        </w:rPr>
      </w:pPr>
    </w:p>
    <w:p w:rsidR="006E0AA9" w:rsidRDefault="006E0AA9" w:rsidP="006E0AA9">
      <w:pPr>
        <w:pStyle w:val="Heading1"/>
        <w:numPr>
          <w:ilvl w:val="0"/>
          <w:numId w:val="1"/>
        </w:numPr>
        <w:rPr>
          <w:lang w:val="en-GB"/>
        </w:rPr>
      </w:pPr>
      <w:r>
        <w:rPr>
          <w:lang w:val="en-GB"/>
        </w:rPr>
        <w:t>Examples and conventions</w:t>
      </w:r>
    </w:p>
    <w:p w:rsidR="006E0AA9" w:rsidRDefault="006E0AA9" w:rsidP="006E0AA9">
      <w:pPr>
        <w:rPr>
          <w:lang w:val="en-GB"/>
        </w:rPr>
      </w:pPr>
    </w:p>
    <w:p w:rsidR="006E0AA9" w:rsidRDefault="006E0AA9" w:rsidP="006E0AA9">
      <w:pPr>
        <w:pStyle w:val="Heading2"/>
        <w:numPr>
          <w:ilvl w:val="1"/>
          <w:numId w:val="1"/>
        </w:numPr>
        <w:rPr>
          <w:lang w:val="en-GB"/>
        </w:rPr>
      </w:pPr>
      <w:r>
        <w:rPr>
          <w:lang w:val="en-GB"/>
        </w:rPr>
        <w:t>Extent of use</w:t>
      </w:r>
    </w:p>
    <w:p w:rsidR="006E0AA9" w:rsidRPr="006E0AA9" w:rsidRDefault="006E0AA9" w:rsidP="006E0AA9">
      <w:pPr>
        <w:rPr>
          <w:rFonts w:asciiTheme="minorHAnsi" w:hAnsiTheme="minorHAnsi"/>
          <w:sz w:val="22"/>
          <w:szCs w:val="22"/>
          <w:lang w:val="en-GB"/>
        </w:rPr>
      </w:pPr>
    </w:p>
    <w:p w:rsidR="006E0AA9" w:rsidRPr="006E0AA9" w:rsidRDefault="006E0AA9" w:rsidP="006E0AA9">
      <w:pPr>
        <w:pStyle w:val="ListParagraph"/>
        <w:numPr>
          <w:ilvl w:val="0"/>
          <w:numId w:val="7"/>
        </w:numPr>
        <w:rPr>
          <w:rFonts w:ascii="Calibri" w:hAnsi="Calibri"/>
          <w:sz w:val="22"/>
          <w:szCs w:val="22"/>
          <w:lang w:val="en-US"/>
        </w:rPr>
      </w:pPr>
      <w:r w:rsidRPr="006E0AA9">
        <w:rPr>
          <w:rFonts w:ascii="Calibri" w:hAnsi="Calibri"/>
          <w:sz w:val="22"/>
          <w:szCs w:val="22"/>
          <w:lang w:val="en-US"/>
        </w:rPr>
        <w:t>How much/often should digital games be used?</w:t>
      </w:r>
    </w:p>
    <w:p w:rsidR="006E0AA9" w:rsidRPr="006E0AA9" w:rsidRDefault="006E0AA9" w:rsidP="006E0AA9">
      <w:pPr>
        <w:numPr>
          <w:ilvl w:val="0"/>
          <w:numId w:val="7"/>
        </w:numPr>
        <w:rPr>
          <w:rFonts w:ascii="Calibri" w:hAnsi="Calibri"/>
          <w:sz w:val="22"/>
          <w:szCs w:val="22"/>
          <w:lang w:val="en-US"/>
        </w:rPr>
      </w:pPr>
      <w:r w:rsidRPr="006E0AA9">
        <w:rPr>
          <w:rFonts w:ascii="Calibri" w:hAnsi="Calibri"/>
          <w:sz w:val="22"/>
          <w:szCs w:val="22"/>
          <w:lang w:val="en-US"/>
        </w:rPr>
        <w:t>What is the time period to play without pausing?</w:t>
      </w:r>
    </w:p>
    <w:p w:rsidR="006E0AA9" w:rsidRPr="006E0AA9" w:rsidRDefault="006E0AA9" w:rsidP="006E0AA9">
      <w:pPr>
        <w:numPr>
          <w:ilvl w:val="0"/>
          <w:numId w:val="7"/>
        </w:numPr>
        <w:rPr>
          <w:rFonts w:ascii="Calibri" w:hAnsi="Calibri"/>
          <w:sz w:val="22"/>
          <w:szCs w:val="22"/>
          <w:lang w:val="en-US"/>
        </w:rPr>
      </w:pPr>
      <w:r w:rsidRPr="006E0AA9">
        <w:rPr>
          <w:rFonts w:ascii="Calibri" w:hAnsi="Calibri"/>
          <w:sz w:val="22"/>
          <w:szCs w:val="22"/>
          <w:lang w:val="en-US"/>
        </w:rPr>
        <w:t>What is a suitable amount of time to be used in gaming in a day, when playing at home is also taken into account?</w:t>
      </w:r>
    </w:p>
    <w:p w:rsidR="006E0AA9" w:rsidRPr="006E0AA9" w:rsidRDefault="006E0AA9" w:rsidP="006E0AA9">
      <w:pPr>
        <w:numPr>
          <w:ilvl w:val="0"/>
          <w:numId w:val="7"/>
        </w:numPr>
        <w:rPr>
          <w:rFonts w:ascii="Calibri" w:hAnsi="Calibri" w:cs="Arial"/>
          <w:sz w:val="22"/>
          <w:szCs w:val="22"/>
          <w:lang w:val="en-GB"/>
        </w:rPr>
      </w:pPr>
      <w:r w:rsidRPr="006E0AA9">
        <w:rPr>
          <w:rFonts w:ascii="Calibri" w:hAnsi="Calibri" w:cs="Arial"/>
          <w:sz w:val="22"/>
          <w:szCs w:val="22"/>
          <w:lang w:val="en-GB"/>
        </w:rPr>
        <w:t xml:space="preserve">When is it convenient to administer digital games? At the beginning of a learning unit? Or instead of a learning unit? </w:t>
      </w:r>
    </w:p>
    <w:p w:rsidR="006E0AA9" w:rsidRPr="006E0AA9" w:rsidRDefault="006E0AA9" w:rsidP="006E0AA9">
      <w:pPr>
        <w:rPr>
          <w:rFonts w:asciiTheme="minorHAnsi" w:hAnsiTheme="minorHAnsi"/>
          <w:sz w:val="22"/>
          <w:szCs w:val="22"/>
          <w:lang w:val="en-GB"/>
        </w:rPr>
      </w:pPr>
    </w:p>
    <w:p w:rsidR="006E0AA9" w:rsidRDefault="009D0032" w:rsidP="009D0032">
      <w:pPr>
        <w:pStyle w:val="Heading2"/>
        <w:numPr>
          <w:ilvl w:val="1"/>
          <w:numId w:val="1"/>
        </w:numPr>
        <w:rPr>
          <w:lang w:val="en-GB"/>
        </w:rPr>
      </w:pPr>
      <w:r>
        <w:rPr>
          <w:lang w:val="en-GB"/>
        </w:rPr>
        <w:t>Practical arrangements</w:t>
      </w:r>
    </w:p>
    <w:p w:rsidR="009D0032" w:rsidRDefault="009D0032" w:rsidP="009D0032">
      <w:pPr>
        <w:rPr>
          <w:lang w:val="en-GB"/>
        </w:rPr>
      </w:pPr>
    </w:p>
    <w:p w:rsidR="009D0032" w:rsidRDefault="009D0032" w:rsidP="009D0032">
      <w:pPr>
        <w:pStyle w:val="Heading3"/>
        <w:numPr>
          <w:ilvl w:val="2"/>
          <w:numId w:val="1"/>
        </w:numPr>
        <w:rPr>
          <w:lang w:val="en-GB"/>
        </w:rPr>
      </w:pPr>
      <w:r>
        <w:rPr>
          <w:lang w:val="en-GB"/>
        </w:rPr>
        <w:t>Age</w:t>
      </w:r>
    </w:p>
    <w:p w:rsidR="009D0032" w:rsidRDefault="009D0032" w:rsidP="009D0032">
      <w:pPr>
        <w:rPr>
          <w:lang w:val="en-GB"/>
        </w:rPr>
      </w:pPr>
    </w:p>
    <w:p w:rsidR="009D0032" w:rsidRPr="009D0032" w:rsidRDefault="009D0032" w:rsidP="009D0032">
      <w:pPr>
        <w:pStyle w:val="ListParagraph"/>
        <w:numPr>
          <w:ilvl w:val="0"/>
          <w:numId w:val="7"/>
        </w:numPr>
        <w:rPr>
          <w:rFonts w:ascii="Calibri" w:hAnsi="Calibri"/>
          <w:sz w:val="22"/>
          <w:szCs w:val="22"/>
          <w:lang w:val="en-US"/>
        </w:rPr>
      </w:pPr>
      <w:r w:rsidRPr="009D0032">
        <w:rPr>
          <w:rFonts w:ascii="Calibri" w:hAnsi="Calibri"/>
          <w:sz w:val="22"/>
          <w:szCs w:val="22"/>
          <w:lang w:val="en-US"/>
        </w:rPr>
        <w:t>What is the most practical age digital games should be used for?</w:t>
      </w:r>
    </w:p>
    <w:p w:rsidR="009D0032" w:rsidRPr="009D0032" w:rsidRDefault="009D0032" w:rsidP="009D0032">
      <w:pPr>
        <w:numPr>
          <w:ilvl w:val="0"/>
          <w:numId w:val="7"/>
        </w:numPr>
        <w:rPr>
          <w:rFonts w:ascii="Calibri" w:hAnsi="Calibri"/>
          <w:sz w:val="22"/>
          <w:szCs w:val="22"/>
          <w:lang w:val="en-US"/>
        </w:rPr>
      </w:pPr>
      <w:r w:rsidRPr="009D0032">
        <w:rPr>
          <w:rFonts w:ascii="Calibri" w:hAnsi="Calibri"/>
          <w:sz w:val="22"/>
          <w:szCs w:val="22"/>
          <w:lang w:val="en-US"/>
        </w:rPr>
        <w:t>What age groups are games suitable for?</w:t>
      </w:r>
    </w:p>
    <w:p w:rsidR="009D0032" w:rsidRPr="009D0032" w:rsidRDefault="009D0032" w:rsidP="009D0032">
      <w:pPr>
        <w:numPr>
          <w:ilvl w:val="0"/>
          <w:numId w:val="7"/>
        </w:numPr>
        <w:rPr>
          <w:rFonts w:ascii="Calibri" w:hAnsi="Calibri"/>
          <w:sz w:val="22"/>
          <w:szCs w:val="22"/>
          <w:lang w:val="en-GB"/>
        </w:rPr>
      </w:pPr>
      <w:r w:rsidRPr="009D0032">
        <w:rPr>
          <w:rFonts w:ascii="Calibri" w:hAnsi="Calibri"/>
          <w:sz w:val="22"/>
          <w:szCs w:val="22"/>
          <w:lang w:val="en-GB"/>
        </w:rPr>
        <w:t>What is the best age for the children to start playing digital games?</w:t>
      </w:r>
    </w:p>
    <w:p w:rsidR="009D0032" w:rsidRPr="009D0032" w:rsidRDefault="009D0032" w:rsidP="009D0032">
      <w:pPr>
        <w:numPr>
          <w:ilvl w:val="0"/>
          <w:numId w:val="7"/>
        </w:numPr>
        <w:rPr>
          <w:rFonts w:ascii="Calibri" w:hAnsi="Calibri"/>
          <w:sz w:val="22"/>
          <w:szCs w:val="22"/>
          <w:lang w:val="en-GB"/>
        </w:rPr>
      </w:pPr>
      <w:r w:rsidRPr="009D0032">
        <w:rPr>
          <w:rFonts w:ascii="Calibri" w:hAnsi="Calibri"/>
          <w:sz w:val="22"/>
          <w:szCs w:val="22"/>
          <w:lang w:val="en-GB"/>
        </w:rPr>
        <w:t>Which age group is the game addressed to?</w:t>
      </w:r>
    </w:p>
    <w:p w:rsidR="009D0032" w:rsidRPr="009D0032" w:rsidRDefault="009D0032" w:rsidP="009D0032">
      <w:pPr>
        <w:numPr>
          <w:ilvl w:val="0"/>
          <w:numId w:val="7"/>
        </w:numPr>
        <w:rPr>
          <w:rFonts w:ascii="Calibri" w:hAnsi="Calibri"/>
          <w:sz w:val="22"/>
          <w:szCs w:val="22"/>
          <w:lang w:val="en-GB"/>
        </w:rPr>
      </w:pPr>
      <w:r w:rsidRPr="009D0032">
        <w:rPr>
          <w:rFonts w:ascii="Calibri" w:hAnsi="Calibri"/>
          <w:sz w:val="22"/>
          <w:szCs w:val="22"/>
          <w:lang w:val="en-GB"/>
        </w:rPr>
        <w:t>Is there an age limit, under which games should not be used in teaching, or is there a limit over which they should not be used?</w:t>
      </w:r>
    </w:p>
    <w:p w:rsidR="009D0032" w:rsidRPr="009D0032" w:rsidRDefault="009D0032" w:rsidP="009D0032">
      <w:pPr>
        <w:rPr>
          <w:rFonts w:asciiTheme="minorHAnsi" w:hAnsiTheme="minorHAnsi"/>
          <w:sz w:val="22"/>
          <w:szCs w:val="22"/>
          <w:lang w:val="en-GB"/>
        </w:rPr>
      </w:pPr>
    </w:p>
    <w:p w:rsidR="009D0032" w:rsidRDefault="006C34BC" w:rsidP="006C34BC">
      <w:pPr>
        <w:pStyle w:val="Heading3"/>
        <w:numPr>
          <w:ilvl w:val="2"/>
          <w:numId w:val="1"/>
        </w:numPr>
        <w:rPr>
          <w:lang w:val="en-GB"/>
        </w:rPr>
      </w:pPr>
      <w:r>
        <w:rPr>
          <w:lang w:val="en-GB"/>
        </w:rPr>
        <w:t>Group size</w:t>
      </w:r>
    </w:p>
    <w:p w:rsidR="006C34BC" w:rsidRDefault="006C34BC" w:rsidP="006C34BC">
      <w:pPr>
        <w:rPr>
          <w:lang w:val="en-GB"/>
        </w:rPr>
      </w:pPr>
    </w:p>
    <w:p w:rsidR="006C34BC" w:rsidRPr="006C34BC" w:rsidRDefault="006C34BC" w:rsidP="006C34BC">
      <w:pPr>
        <w:pStyle w:val="ListParagraph"/>
        <w:numPr>
          <w:ilvl w:val="0"/>
          <w:numId w:val="7"/>
        </w:numPr>
        <w:rPr>
          <w:rFonts w:ascii="Calibri" w:hAnsi="Calibri"/>
          <w:sz w:val="22"/>
          <w:szCs w:val="22"/>
          <w:lang w:val="en-GB"/>
        </w:rPr>
      </w:pPr>
      <w:r w:rsidRPr="006C34BC">
        <w:rPr>
          <w:rFonts w:ascii="Calibri" w:hAnsi="Calibri"/>
          <w:sz w:val="22"/>
          <w:szCs w:val="22"/>
          <w:lang w:val="en-GB"/>
        </w:rPr>
        <w:t>Is the use of computer games (or any other simulation games) intended for all students or for smaller groups with their own needs and challenges?</w:t>
      </w:r>
    </w:p>
    <w:p w:rsidR="006C34BC" w:rsidRPr="006C34BC" w:rsidRDefault="006C34BC" w:rsidP="006C34BC">
      <w:pPr>
        <w:numPr>
          <w:ilvl w:val="0"/>
          <w:numId w:val="7"/>
        </w:numPr>
        <w:rPr>
          <w:rFonts w:ascii="Calibri" w:hAnsi="Calibri"/>
          <w:sz w:val="22"/>
          <w:szCs w:val="22"/>
          <w:lang w:val="en-GB"/>
        </w:rPr>
      </w:pPr>
      <w:r w:rsidRPr="006C34BC">
        <w:rPr>
          <w:rFonts w:ascii="Calibri" w:hAnsi="Calibri"/>
          <w:sz w:val="22"/>
          <w:szCs w:val="22"/>
          <w:lang w:val="en-GB"/>
        </w:rPr>
        <w:lastRenderedPageBreak/>
        <w:t>What is a good size for a group of students when playing learning games?</w:t>
      </w:r>
    </w:p>
    <w:p w:rsidR="006C34BC" w:rsidRDefault="006C34BC" w:rsidP="006C34BC">
      <w:pPr>
        <w:numPr>
          <w:ilvl w:val="0"/>
          <w:numId w:val="7"/>
        </w:numPr>
        <w:rPr>
          <w:rFonts w:ascii="Calibri" w:hAnsi="Calibri"/>
          <w:sz w:val="22"/>
          <w:szCs w:val="22"/>
          <w:lang w:val="en-GB"/>
        </w:rPr>
      </w:pPr>
      <w:r w:rsidRPr="006C34BC">
        <w:rPr>
          <w:rFonts w:ascii="Calibri" w:hAnsi="Calibri"/>
          <w:sz w:val="22"/>
          <w:szCs w:val="22"/>
          <w:lang w:val="en-GB"/>
        </w:rPr>
        <w:t>Is the use of computer games (or any other simulation games) intended for all students or for smaller groups with their own needs and challenges?</w:t>
      </w:r>
    </w:p>
    <w:p w:rsidR="009C04B8" w:rsidRDefault="009C04B8" w:rsidP="006C34BC">
      <w:pPr>
        <w:rPr>
          <w:lang w:val="en-GB"/>
        </w:rPr>
      </w:pPr>
    </w:p>
    <w:p w:rsidR="009C04B8" w:rsidRDefault="009C04B8" w:rsidP="006C34BC">
      <w:pPr>
        <w:rPr>
          <w:lang w:val="en-GB"/>
        </w:rPr>
      </w:pPr>
    </w:p>
    <w:p w:rsidR="006C34BC" w:rsidRDefault="006C34BC" w:rsidP="006C34BC">
      <w:pPr>
        <w:pStyle w:val="Heading3"/>
        <w:numPr>
          <w:ilvl w:val="2"/>
          <w:numId w:val="1"/>
        </w:numPr>
        <w:rPr>
          <w:lang w:val="en-GB"/>
        </w:rPr>
      </w:pPr>
      <w:r>
        <w:rPr>
          <w:lang w:val="en-GB"/>
        </w:rPr>
        <w:t>Other</w:t>
      </w:r>
    </w:p>
    <w:p w:rsidR="006C34BC" w:rsidRDefault="006C34BC" w:rsidP="006C34BC">
      <w:pPr>
        <w:rPr>
          <w:lang w:val="en-GB"/>
        </w:rPr>
      </w:pPr>
    </w:p>
    <w:p w:rsidR="006C34BC" w:rsidRPr="006C34BC" w:rsidRDefault="006C34BC" w:rsidP="006C34BC">
      <w:pPr>
        <w:pStyle w:val="ListParagraph"/>
        <w:numPr>
          <w:ilvl w:val="0"/>
          <w:numId w:val="7"/>
        </w:numPr>
        <w:rPr>
          <w:rFonts w:ascii="Calibri" w:hAnsi="Calibri"/>
          <w:color w:val="000000"/>
          <w:sz w:val="22"/>
          <w:szCs w:val="22"/>
          <w:lang w:val="en-US"/>
        </w:rPr>
      </w:pPr>
      <w:r w:rsidRPr="006C34BC">
        <w:rPr>
          <w:rFonts w:ascii="Calibri" w:hAnsi="Calibri"/>
          <w:color w:val="000000"/>
          <w:sz w:val="22"/>
          <w:szCs w:val="22"/>
          <w:lang w:val="en-US"/>
        </w:rPr>
        <w:t>There seems to be more boys interested in digital games, why? Is it because of gender differences or cultural/upbringing differences?</w:t>
      </w:r>
    </w:p>
    <w:p w:rsidR="006C34BC" w:rsidRDefault="006C34BC" w:rsidP="006C34BC">
      <w:pPr>
        <w:rPr>
          <w:lang w:val="en-GB"/>
        </w:rPr>
      </w:pPr>
    </w:p>
    <w:p w:rsidR="006C34BC" w:rsidRDefault="006C34BC" w:rsidP="006C34BC">
      <w:pPr>
        <w:pStyle w:val="Heading2"/>
        <w:numPr>
          <w:ilvl w:val="1"/>
          <w:numId w:val="1"/>
        </w:numPr>
        <w:rPr>
          <w:lang w:val="en-GB"/>
        </w:rPr>
      </w:pPr>
      <w:r>
        <w:rPr>
          <w:lang w:val="en-GB"/>
        </w:rPr>
        <w:t>Other</w:t>
      </w:r>
    </w:p>
    <w:p w:rsidR="006C34BC" w:rsidRPr="006C34BC" w:rsidRDefault="006C34BC" w:rsidP="006C34BC">
      <w:pPr>
        <w:rPr>
          <w:rFonts w:asciiTheme="minorHAnsi" w:hAnsiTheme="minorHAnsi"/>
          <w:sz w:val="22"/>
          <w:szCs w:val="22"/>
          <w:lang w:val="en-GB"/>
        </w:rPr>
      </w:pPr>
    </w:p>
    <w:p w:rsidR="006C34BC" w:rsidRPr="006C34BC" w:rsidRDefault="006C34BC" w:rsidP="006C34BC">
      <w:pPr>
        <w:pStyle w:val="ListParagraph"/>
        <w:numPr>
          <w:ilvl w:val="0"/>
          <w:numId w:val="7"/>
        </w:numPr>
        <w:rPr>
          <w:rStyle w:val="longtext"/>
          <w:rFonts w:ascii="Calibri" w:hAnsi="Calibri"/>
          <w:sz w:val="22"/>
          <w:szCs w:val="22"/>
          <w:lang w:val="en-GB"/>
        </w:rPr>
      </w:pPr>
      <w:r w:rsidRPr="006C34BC">
        <w:rPr>
          <w:rFonts w:ascii="Calibri" w:hAnsi="Calibri"/>
          <w:sz w:val="22"/>
          <w:szCs w:val="22"/>
          <w:lang w:val="en-GB"/>
        </w:rPr>
        <w:t>How to facilitate the way of using games in education (organization, methods, assessment, learning outcomes).</w:t>
      </w:r>
      <w:r w:rsidRPr="006C34BC">
        <w:rPr>
          <w:rStyle w:val="longtext"/>
          <w:rFonts w:ascii="Calibri" w:hAnsi="Calibri"/>
          <w:color w:val="000000"/>
          <w:sz w:val="22"/>
          <w:szCs w:val="22"/>
          <w:lang w:val="en-GB"/>
        </w:rPr>
        <w:t xml:space="preserve"> </w:t>
      </w:r>
      <w:r w:rsidRPr="006C34BC">
        <w:rPr>
          <w:rStyle w:val="longtext"/>
          <w:rFonts w:ascii="Calibri" w:hAnsi="Calibri"/>
          <w:sz w:val="22"/>
          <w:szCs w:val="22"/>
          <w:lang w:val="en-GB"/>
        </w:rPr>
        <w:t>Examples of good practices. Especially from primary school.</w:t>
      </w:r>
    </w:p>
    <w:p w:rsidR="006C34BC" w:rsidRPr="006C34BC" w:rsidRDefault="006C34BC" w:rsidP="006C34BC">
      <w:pPr>
        <w:pStyle w:val="ListParagraph"/>
        <w:numPr>
          <w:ilvl w:val="0"/>
          <w:numId w:val="7"/>
        </w:numPr>
        <w:contextualSpacing w:val="0"/>
        <w:rPr>
          <w:rStyle w:val="longtext"/>
          <w:rFonts w:ascii="Calibri" w:hAnsi="Calibri"/>
          <w:color w:val="000000"/>
          <w:sz w:val="22"/>
          <w:szCs w:val="22"/>
          <w:lang w:val="en-GB"/>
        </w:rPr>
      </w:pPr>
      <w:r w:rsidRPr="006C34BC">
        <w:rPr>
          <w:rStyle w:val="longtext"/>
          <w:rFonts w:ascii="Calibri" w:hAnsi="Calibri"/>
          <w:color w:val="000000"/>
          <w:sz w:val="22"/>
          <w:szCs w:val="22"/>
          <w:lang w:val="en-GB"/>
        </w:rPr>
        <w:t>Which games have been most successful in education all over the world? In which subjects, with students belonging to which age groups?</w:t>
      </w:r>
    </w:p>
    <w:p w:rsidR="006C34BC" w:rsidRPr="006C34BC" w:rsidRDefault="006C34BC" w:rsidP="006C34BC">
      <w:pPr>
        <w:numPr>
          <w:ilvl w:val="0"/>
          <w:numId w:val="7"/>
        </w:numPr>
        <w:rPr>
          <w:rStyle w:val="longtext"/>
          <w:rFonts w:ascii="Calibri" w:hAnsi="Calibri"/>
          <w:color w:val="000000"/>
          <w:sz w:val="22"/>
          <w:szCs w:val="22"/>
          <w:lang w:val="en-GB"/>
        </w:rPr>
      </w:pPr>
      <w:r w:rsidRPr="006C34BC">
        <w:rPr>
          <w:rStyle w:val="longtext"/>
          <w:rFonts w:ascii="Calibri" w:hAnsi="Calibri"/>
          <w:color w:val="000000"/>
          <w:sz w:val="22"/>
          <w:szCs w:val="22"/>
          <w:lang w:val="en-GB"/>
        </w:rPr>
        <w:t>We (those who received the letter) could be provided with the list /overview of the main / most widely used existing educational digital games, if there is one.</w:t>
      </w:r>
    </w:p>
    <w:p w:rsidR="006C34BC" w:rsidRPr="006C34BC" w:rsidRDefault="006C34BC" w:rsidP="006C34BC">
      <w:pPr>
        <w:numPr>
          <w:ilvl w:val="0"/>
          <w:numId w:val="7"/>
        </w:numPr>
        <w:rPr>
          <w:rStyle w:val="longtext"/>
          <w:rFonts w:ascii="Calibri" w:hAnsi="Calibri"/>
          <w:color w:val="000000"/>
          <w:sz w:val="22"/>
          <w:szCs w:val="22"/>
          <w:lang w:val="en-GB"/>
        </w:rPr>
      </w:pPr>
      <w:r w:rsidRPr="006C34BC">
        <w:rPr>
          <w:rStyle w:val="longtext"/>
          <w:rFonts w:ascii="Calibri" w:hAnsi="Calibri"/>
          <w:color w:val="000000"/>
          <w:sz w:val="22"/>
          <w:szCs w:val="22"/>
          <w:lang w:val="en-GB"/>
        </w:rPr>
        <w:t>Which electronic games do you use?</w:t>
      </w:r>
    </w:p>
    <w:p w:rsidR="006C34BC" w:rsidRPr="006C34BC" w:rsidRDefault="006C34BC" w:rsidP="006C34BC">
      <w:pPr>
        <w:numPr>
          <w:ilvl w:val="0"/>
          <w:numId w:val="7"/>
        </w:numPr>
        <w:rPr>
          <w:rStyle w:val="longtext"/>
          <w:rFonts w:ascii="Calibri" w:hAnsi="Calibri"/>
          <w:color w:val="000000"/>
          <w:sz w:val="22"/>
          <w:szCs w:val="22"/>
          <w:lang w:val="en-GB"/>
        </w:rPr>
      </w:pPr>
      <w:r w:rsidRPr="006C34BC">
        <w:rPr>
          <w:rStyle w:val="longtext"/>
          <w:rFonts w:ascii="Calibri" w:hAnsi="Calibri"/>
          <w:color w:val="000000"/>
          <w:sz w:val="22"/>
          <w:szCs w:val="22"/>
          <w:lang w:val="en-GB"/>
        </w:rPr>
        <w:t>Where can one get the games?</w:t>
      </w:r>
    </w:p>
    <w:p w:rsidR="006C34BC" w:rsidRPr="006C34BC" w:rsidRDefault="006C34BC" w:rsidP="006C34BC">
      <w:pPr>
        <w:numPr>
          <w:ilvl w:val="0"/>
          <w:numId w:val="7"/>
        </w:numPr>
        <w:rPr>
          <w:rStyle w:val="longtext"/>
          <w:rFonts w:ascii="Calibri" w:hAnsi="Calibri"/>
          <w:color w:val="000000"/>
          <w:sz w:val="22"/>
          <w:szCs w:val="22"/>
          <w:lang w:val="en-GB"/>
        </w:rPr>
      </w:pPr>
      <w:r w:rsidRPr="006C34BC">
        <w:rPr>
          <w:rStyle w:val="longtext"/>
          <w:rFonts w:ascii="Calibri" w:hAnsi="Calibri"/>
          <w:color w:val="000000"/>
          <w:sz w:val="22"/>
          <w:szCs w:val="22"/>
          <w:lang w:val="en-GB"/>
        </w:rPr>
        <w:t>What happens when these games are not played?</w:t>
      </w:r>
    </w:p>
    <w:p w:rsidR="006C34BC" w:rsidRPr="006C34BC" w:rsidRDefault="006C34BC" w:rsidP="006C34BC">
      <w:pPr>
        <w:numPr>
          <w:ilvl w:val="0"/>
          <w:numId w:val="7"/>
        </w:numPr>
        <w:rPr>
          <w:rStyle w:val="longtext"/>
          <w:rFonts w:ascii="Calibri" w:hAnsi="Calibri"/>
          <w:color w:val="000000"/>
          <w:sz w:val="22"/>
          <w:szCs w:val="22"/>
          <w:lang w:val="en-GB"/>
        </w:rPr>
      </w:pPr>
      <w:r w:rsidRPr="006C34BC">
        <w:rPr>
          <w:rStyle w:val="longtext"/>
          <w:rFonts w:asciiTheme="minorHAnsi" w:hAnsiTheme="minorHAnsi"/>
          <w:color w:val="000000"/>
          <w:sz w:val="22"/>
          <w:szCs w:val="22"/>
          <w:lang w:val="en-GB"/>
        </w:rPr>
        <w:t>Are</w:t>
      </w:r>
      <w:r w:rsidRPr="006C34BC">
        <w:rPr>
          <w:rStyle w:val="longtext"/>
          <w:rFonts w:ascii="Calibri" w:hAnsi="Calibri"/>
          <w:color w:val="000000"/>
          <w:sz w:val="22"/>
          <w:szCs w:val="22"/>
          <w:lang w:val="en-GB"/>
        </w:rPr>
        <w:t xml:space="preserve"> there any games you have played longer than a year?</w:t>
      </w:r>
    </w:p>
    <w:p w:rsidR="006C34BC" w:rsidRPr="006C34BC" w:rsidRDefault="006C34BC" w:rsidP="006C34BC">
      <w:pPr>
        <w:numPr>
          <w:ilvl w:val="0"/>
          <w:numId w:val="7"/>
        </w:numPr>
        <w:rPr>
          <w:rStyle w:val="longtext"/>
          <w:rFonts w:ascii="Calibri" w:hAnsi="Calibri"/>
          <w:sz w:val="22"/>
          <w:szCs w:val="22"/>
          <w:lang w:val="en-GB"/>
        </w:rPr>
      </w:pPr>
      <w:r w:rsidRPr="006C34BC">
        <w:rPr>
          <w:rStyle w:val="longtext"/>
          <w:rFonts w:ascii="Calibri" w:hAnsi="Calibri"/>
          <w:sz w:val="22"/>
          <w:szCs w:val="22"/>
          <w:lang w:val="en-GB"/>
        </w:rPr>
        <w:t>Do your friends play the same games?</w:t>
      </w:r>
    </w:p>
    <w:p w:rsidR="006C34BC" w:rsidRPr="006C34BC" w:rsidRDefault="006C34BC" w:rsidP="006C34BC">
      <w:pPr>
        <w:numPr>
          <w:ilvl w:val="0"/>
          <w:numId w:val="7"/>
        </w:numPr>
        <w:rPr>
          <w:rStyle w:val="longtext"/>
          <w:rFonts w:ascii="Calibri" w:hAnsi="Calibri"/>
          <w:color w:val="000000"/>
          <w:sz w:val="22"/>
          <w:szCs w:val="22"/>
          <w:lang w:val="en-US"/>
        </w:rPr>
      </w:pPr>
      <w:r w:rsidRPr="006C34BC">
        <w:rPr>
          <w:rStyle w:val="longtext"/>
          <w:rFonts w:ascii="Calibri" w:hAnsi="Calibri"/>
          <w:color w:val="000000"/>
          <w:sz w:val="22"/>
          <w:szCs w:val="22"/>
          <w:lang w:val="en-US"/>
        </w:rPr>
        <w:t>Does the layout of computers play a role in the socializing effect of the games, when single player games are played?</w:t>
      </w:r>
    </w:p>
    <w:p w:rsidR="006C34BC" w:rsidRPr="006C34BC" w:rsidRDefault="006C34BC" w:rsidP="006C34BC">
      <w:pPr>
        <w:numPr>
          <w:ilvl w:val="0"/>
          <w:numId w:val="7"/>
        </w:numPr>
        <w:rPr>
          <w:rStyle w:val="longtext"/>
          <w:rFonts w:ascii="Calibri" w:hAnsi="Calibri"/>
          <w:sz w:val="22"/>
          <w:szCs w:val="22"/>
          <w:lang w:val="et-EE"/>
        </w:rPr>
      </w:pPr>
      <w:r w:rsidRPr="006C34BC">
        <w:rPr>
          <w:rStyle w:val="longtext"/>
          <w:rFonts w:ascii="Calibri" w:hAnsi="Calibri"/>
          <w:sz w:val="22"/>
          <w:szCs w:val="22"/>
          <w:lang w:val="et-EE"/>
        </w:rPr>
        <w:t>Have you used games in educational activities? I mean a computer or a web based game of course, but why not other types of games. I think games are not used very often.</w:t>
      </w:r>
    </w:p>
    <w:p w:rsidR="006C34BC" w:rsidRPr="006C34BC" w:rsidRDefault="006C34BC" w:rsidP="006C34BC">
      <w:pPr>
        <w:numPr>
          <w:ilvl w:val="0"/>
          <w:numId w:val="7"/>
        </w:numPr>
        <w:rPr>
          <w:rStyle w:val="longtext"/>
          <w:rFonts w:ascii="Calibri" w:hAnsi="Calibri"/>
          <w:sz w:val="22"/>
          <w:szCs w:val="22"/>
          <w:lang w:val="et-EE"/>
        </w:rPr>
      </w:pPr>
      <w:r w:rsidRPr="006C34BC">
        <w:rPr>
          <w:rStyle w:val="longtext"/>
          <w:rFonts w:ascii="Calibri" w:hAnsi="Calibri"/>
          <w:sz w:val="22"/>
          <w:szCs w:val="22"/>
          <w:lang w:val="et-EE"/>
        </w:rPr>
        <w:t>What do you suggest be done to use more games (that you would use some games). There are quite many games already ...</w:t>
      </w:r>
    </w:p>
    <w:p w:rsidR="006C34BC" w:rsidRPr="006C34BC" w:rsidRDefault="006C34BC" w:rsidP="006C34BC">
      <w:pPr>
        <w:numPr>
          <w:ilvl w:val="0"/>
          <w:numId w:val="7"/>
        </w:numPr>
        <w:rPr>
          <w:rStyle w:val="longtext"/>
          <w:rFonts w:ascii="Calibri" w:hAnsi="Calibri"/>
          <w:sz w:val="22"/>
          <w:szCs w:val="22"/>
          <w:lang w:val="et-EE"/>
        </w:rPr>
      </w:pPr>
      <w:r w:rsidRPr="006C34BC">
        <w:rPr>
          <w:rStyle w:val="longtext"/>
          <w:rFonts w:ascii="Calibri" w:hAnsi="Calibri"/>
          <w:sz w:val="22"/>
          <w:szCs w:val="22"/>
          <w:lang w:val="et-EE"/>
        </w:rPr>
        <w:t>Is it necessary to play any games?</w:t>
      </w:r>
    </w:p>
    <w:p w:rsidR="006C34BC" w:rsidRPr="006C34BC" w:rsidRDefault="006C34BC" w:rsidP="006C34BC">
      <w:pPr>
        <w:numPr>
          <w:ilvl w:val="0"/>
          <w:numId w:val="7"/>
        </w:numPr>
        <w:rPr>
          <w:rStyle w:val="longtext"/>
          <w:rFonts w:ascii="Calibri" w:hAnsi="Calibri"/>
          <w:sz w:val="22"/>
          <w:szCs w:val="22"/>
          <w:lang w:val="et-EE"/>
        </w:rPr>
      </w:pPr>
      <w:r w:rsidRPr="006C34BC">
        <w:rPr>
          <w:rStyle w:val="longtext"/>
          <w:rFonts w:ascii="Calibri" w:hAnsi="Calibri"/>
          <w:sz w:val="22"/>
          <w:szCs w:val="22"/>
          <w:lang w:val="et-EE"/>
        </w:rPr>
        <w:t>If you play, then why?</w:t>
      </w:r>
    </w:p>
    <w:p w:rsidR="006C34BC" w:rsidRPr="006C34BC" w:rsidRDefault="006C34BC" w:rsidP="006C34BC">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Calibri" w:eastAsia="Times New Roman" w:hAnsi="Calibri"/>
          <w:kern w:val="0"/>
          <w:sz w:val="22"/>
          <w:szCs w:val="22"/>
          <w:lang w:val="en-US" w:eastAsia="en-US"/>
        </w:rPr>
      </w:pPr>
      <w:r w:rsidRPr="006C34BC">
        <w:rPr>
          <w:rFonts w:ascii="Calibri" w:eastAsia="Times New Roman" w:hAnsi="Calibri"/>
          <w:kern w:val="0"/>
          <w:sz w:val="22"/>
          <w:szCs w:val="22"/>
          <w:lang w:val="en-US" w:eastAsia="en-US"/>
        </w:rPr>
        <w:t>Should the tools like wo</w:t>
      </w:r>
      <w:r w:rsidRPr="006C34BC">
        <w:rPr>
          <w:rFonts w:asciiTheme="minorHAnsi" w:eastAsia="Times New Roman" w:hAnsiTheme="minorHAnsi"/>
          <w:kern w:val="0"/>
          <w:sz w:val="22"/>
          <w:szCs w:val="22"/>
          <w:lang w:val="en-US" w:eastAsia="en-US"/>
        </w:rPr>
        <w:t xml:space="preserve">rd processors and spreadsheets </w:t>
      </w:r>
      <w:r w:rsidRPr="006C34BC">
        <w:rPr>
          <w:rFonts w:ascii="Calibri" w:eastAsia="Times New Roman" w:hAnsi="Calibri"/>
          <w:kern w:val="0"/>
          <w:sz w:val="22"/>
          <w:szCs w:val="22"/>
          <w:lang w:val="en-US" w:eastAsia="en-US"/>
        </w:rPr>
        <w:t xml:space="preserve">be </w:t>
      </w:r>
      <w:proofErr w:type="gramStart"/>
      <w:r w:rsidRPr="006C34BC">
        <w:rPr>
          <w:rFonts w:ascii="Calibri" w:eastAsia="Times New Roman" w:hAnsi="Calibri"/>
          <w:kern w:val="0"/>
          <w:sz w:val="22"/>
          <w:szCs w:val="22"/>
          <w:lang w:val="en-US" w:eastAsia="en-US"/>
        </w:rPr>
        <w:t>valued  at</w:t>
      </w:r>
      <w:proofErr w:type="gramEnd"/>
      <w:r w:rsidRPr="006C34BC">
        <w:rPr>
          <w:rFonts w:ascii="Calibri" w:eastAsia="Times New Roman" w:hAnsi="Calibri"/>
          <w:kern w:val="0"/>
          <w:sz w:val="22"/>
          <w:szCs w:val="22"/>
          <w:lang w:val="en-US" w:eastAsia="en-US"/>
        </w:rPr>
        <w:t xml:space="preserve"> a Primary level, or should there be a focus on games and the exploitation of playful software? </w:t>
      </w:r>
    </w:p>
    <w:p w:rsidR="006C34BC" w:rsidRDefault="006C34BC" w:rsidP="006C34BC">
      <w:pPr>
        <w:rPr>
          <w:lang w:val="en-GB"/>
        </w:rPr>
      </w:pPr>
    </w:p>
    <w:p w:rsidR="00E16702" w:rsidRDefault="00E16702" w:rsidP="006C34BC">
      <w:pPr>
        <w:rPr>
          <w:lang w:val="en-GB"/>
        </w:rPr>
      </w:pPr>
    </w:p>
    <w:p w:rsidR="00E16702" w:rsidRDefault="00E16702" w:rsidP="00E16702">
      <w:pPr>
        <w:pStyle w:val="Heading1"/>
        <w:numPr>
          <w:ilvl w:val="0"/>
          <w:numId w:val="1"/>
        </w:numPr>
        <w:rPr>
          <w:lang w:val="en-GB"/>
        </w:rPr>
      </w:pPr>
      <w:r>
        <w:rPr>
          <w:lang w:val="en-GB"/>
        </w:rPr>
        <w:t>Teacher’s skill and role</w:t>
      </w:r>
    </w:p>
    <w:p w:rsidR="00E16702" w:rsidRDefault="00E16702" w:rsidP="00E16702">
      <w:pPr>
        <w:rPr>
          <w:lang w:val="en-GB"/>
        </w:rPr>
      </w:pPr>
    </w:p>
    <w:p w:rsidR="00E16702" w:rsidRPr="00E16702" w:rsidRDefault="00E16702" w:rsidP="00E16702">
      <w:pPr>
        <w:pStyle w:val="ListParagraph"/>
        <w:numPr>
          <w:ilvl w:val="0"/>
          <w:numId w:val="7"/>
        </w:numPr>
        <w:rPr>
          <w:rFonts w:ascii="Calibri" w:hAnsi="Calibri"/>
          <w:sz w:val="22"/>
          <w:szCs w:val="22"/>
          <w:lang w:val="et-EE"/>
        </w:rPr>
      </w:pPr>
      <w:r w:rsidRPr="00E16702">
        <w:rPr>
          <w:rFonts w:ascii="Calibri" w:hAnsi="Calibri"/>
          <w:sz w:val="22"/>
          <w:szCs w:val="22"/>
          <w:lang w:val="et-EE"/>
        </w:rPr>
        <w:t>Which competences are essential for a teacher who uses digital games in his/her job?</w:t>
      </w:r>
    </w:p>
    <w:p w:rsidR="00E16702" w:rsidRPr="00E16702" w:rsidRDefault="00E16702" w:rsidP="00E16702">
      <w:pPr>
        <w:numPr>
          <w:ilvl w:val="0"/>
          <w:numId w:val="7"/>
        </w:numPr>
        <w:rPr>
          <w:rFonts w:ascii="Calibri" w:hAnsi="Calibri"/>
          <w:sz w:val="22"/>
          <w:szCs w:val="22"/>
          <w:lang w:val="et-EE"/>
        </w:rPr>
      </w:pPr>
      <w:r w:rsidRPr="00E16702">
        <w:rPr>
          <w:rFonts w:ascii="Calibri" w:hAnsi="Calibri"/>
          <w:sz w:val="22"/>
          <w:szCs w:val="22"/>
          <w:lang w:val="et-EE"/>
        </w:rPr>
        <w:t>Are the teachers ready/prepared to use digital games in educational activities?</w:t>
      </w:r>
    </w:p>
    <w:p w:rsidR="00E16702" w:rsidRPr="00E16702" w:rsidRDefault="00E16702" w:rsidP="00E16702">
      <w:pPr>
        <w:numPr>
          <w:ilvl w:val="0"/>
          <w:numId w:val="7"/>
        </w:numPr>
        <w:rPr>
          <w:rFonts w:ascii="Calibri" w:hAnsi="Calibri"/>
          <w:sz w:val="22"/>
          <w:szCs w:val="22"/>
          <w:lang w:val="et-EE"/>
        </w:rPr>
      </w:pPr>
      <w:r w:rsidRPr="00E16702">
        <w:rPr>
          <w:rFonts w:ascii="Calibri" w:hAnsi="Calibri"/>
          <w:sz w:val="22"/>
          <w:szCs w:val="22"/>
          <w:lang w:val="et-EE"/>
        </w:rPr>
        <w:t>Do the teachers themselves play digital games?</w:t>
      </w:r>
    </w:p>
    <w:p w:rsidR="00E16702" w:rsidRPr="00E16702" w:rsidRDefault="00E16702" w:rsidP="00E16702">
      <w:pPr>
        <w:numPr>
          <w:ilvl w:val="0"/>
          <w:numId w:val="7"/>
        </w:numPr>
        <w:rPr>
          <w:rStyle w:val="longtext"/>
          <w:rFonts w:ascii="Calibri" w:hAnsi="Calibri"/>
          <w:sz w:val="22"/>
          <w:szCs w:val="22"/>
          <w:lang w:val="et-EE"/>
        </w:rPr>
      </w:pPr>
      <w:r w:rsidRPr="00E16702">
        <w:rPr>
          <w:rStyle w:val="longtext"/>
          <w:rFonts w:ascii="Calibri" w:hAnsi="Calibri"/>
          <w:sz w:val="22"/>
          <w:szCs w:val="22"/>
          <w:lang w:val="et-EE"/>
        </w:rPr>
        <w:t>Are the teachers interested in using digital games in educational activities?</w:t>
      </w:r>
    </w:p>
    <w:p w:rsidR="00E16702" w:rsidRPr="00E16702" w:rsidRDefault="00E16702" w:rsidP="00E16702">
      <w:pPr>
        <w:numPr>
          <w:ilvl w:val="0"/>
          <w:numId w:val="7"/>
        </w:numPr>
        <w:rPr>
          <w:rStyle w:val="longtext"/>
          <w:rFonts w:ascii="Calibri" w:hAnsi="Calibri" w:cs="Arial"/>
          <w:sz w:val="22"/>
          <w:szCs w:val="22"/>
          <w:lang w:val="en-GB"/>
        </w:rPr>
      </w:pPr>
      <w:r w:rsidRPr="00E16702">
        <w:rPr>
          <w:rStyle w:val="longtext"/>
          <w:rFonts w:ascii="Calibri" w:hAnsi="Calibri" w:cs="Arial"/>
          <w:sz w:val="22"/>
          <w:szCs w:val="22"/>
          <w:lang w:val="en-GB"/>
        </w:rPr>
        <w:t>What role for the teacher? What the training for the teachers in case of massive use of ICT and digital games?</w:t>
      </w:r>
    </w:p>
    <w:p w:rsidR="00E16702" w:rsidRPr="00E16702" w:rsidRDefault="00E16702" w:rsidP="00E16702">
      <w:pPr>
        <w:numPr>
          <w:ilvl w:val="0"/>
          <w:numId w:val="7"/>
        </w:numPr>
        <w:rPr>
          <w:rStyle w:val="longtext"/>
          <w:rFonts w:ascii="Calibri" w:eastAsia="Times New Roman" w:hAnsi="Calibri" w:cs="Arial"/>
          <w:sz w:val="22"/>
          <w:szCs w:val="22"/>
          <w:lang w:val="en-GB"/>
        </w:rPr>
      </w:pPr>
      <w:r w:rsidRPr="00E16702">
        <w:rPr>
          <w:rStyle w:val="longtext"/>
          <w:rFonts w:ascii="Calibri" w:eastAsia="Times New Roman" w:hAnsi="Calibri" w:cs="Arial"/>
          <w:sz w:val="22"/>
          <w:szCs w:val="22"/>
          <w:lang w:val="en-GB"/>
        </w:rPr>
        <w:t>What is teacher´s attitude and so- far experience with games ´usage?   (Pros and cons)</w:t>
      </w:r>
    </w:p>
    <w:p w:rsidR="00E16702" w:rsidRPr="00E16702" w:rsidRDefault="00E16702" w:rsidP="00E16702">
      <w:pPr>
        <w:numPr>
          <w:ilvl w:val="0"/>
          <w:numId w:val="7"/>
        </w:numPr>
        <w:rPr>
          <w:rStyle w:val="longtext"/>
          <w:rFonts w:ascii="Calibri" w:eastAsia="Times New Roman" w:hAnsi="Calibri" w:cs="Arial"/>
          <w:sz w:val="22"/>
          <w:szCs w:val="22"/>
          <w:lang w:val="en-GB"/>
        </w:rPr>
      </w:pPr>
      <w:r w:rsidRPr="00E16702">
        <w:rPr>
          <w:rStyle w:val="longtext"/>
          <w:rFonts w:ascii="Calibri" w:eastAsia="Times New Roman" w:hAnsi="Calibri" w:cs="Arial"/>
          <w:sz w:val="22"/>
          <w:szCs w:val="22"/>
          <w:lang w:val="en-GB"/>
        </w:rPr>
        <w:t xml:space="preserve">Do teachers have enough information about the possibility of game-teaching? </w:t>
      </w:r>
    </w:p>
    <w:p w:rsidR="00E16702" w:rsidRPr="00E16702" w:rsidRDefault="00E16702" w:rsidP="00E16702">
      <w:pPr>
        <w:numPr>
          <w:ilvl w:val="0"/>
          <w:numId w:val="7"/>
        </w:numPr>
        <w:rPr>
          <w:rStyle w:val="longtext"/>
          <w:rFonts w:ascii="Calibri" w:eastAsia="Times New Roman" w:hAnsi="Calibri" w:cs="Arial"/>
          <w:sz w:val="22"/>
          <w:szCs w:val="22"/>
          <w:lang w:val="en-GB"/>
        </w:rPr>
      </w:pPr>
      <w:r w:rsidRPr="00E16702">
        <w:rPr>
          <w:rStyle w:val="longtext"/>
          <w:rFonts w:ascii="Calibri" w:eastAsia="Times New Roman" w:hAnsi="Calibri" w:cs="Arial"/>
          <w:sz w:val="22"/>
          <w:szCs w:val="22"/>
          <w:lang w:val="en-GB"/>
        </w:rPr>
        <w:t>Do teachers know how to involve games into an every-day teaching?  </w:t>
      </w:r>
    </w:p>
    <w:p w:rsidR="00E16702" w:rsidRPr="00E16702" w:rsidRDefault="00E16702" w:rsidP="00E16702">
      <w:pPr>
        <w:numPr>
          <w:ilvl w:val="0"/>
          <w:numId w:val="7"/>
        </w:numPr>
        <w:rPr>
          <w:rStyle w:val="longtext"/>
          <w:rFonts w:ascii="Calibri" w:hAnsi="Calibri"/>
          <w:sz w:val="22"/>
          <w:szCs w:val="22"/>
          <w:lang w:val="et-EE"/>
        </w:rPr>
      </w:pPr>
      <w:r w:rsidRPr="00E16702">
        <w:rPr>
          <w:rStyle w:val="longtext"/>
          <w:rFonts w:ascii="Calibri" w:hAnsi="Calibri"/>
          <w:sz w:val="22"/>
          <w:szCs w:val="22"/>
          <w:lang w:val="et-EE"/>
        </w:rPr>
        <w:t>Are the teachers interested in using digital games in educational activities?</w:t>
      </w:r>
    </w:p>
    <w:p w:rsidR="00E16702" w:rsidRDefault="00E16702" w:rsidP="00E16702">
      <w:pPr>
        <w:rPr>
          <w:rFonts w:asciiTheme="minorHAnsi" w:hAnsiTheme="minorHAnsi"/>
          <w:sz w:val="22"/>
          <w:szCs w:val="22"/>
          <w:lang w:val="en-GB"/>
        </w:rPr>
      </w:pPr>
    </w:p>
    <w:p w:rsidR="00E16702" w:rsidRDefault="00E16702" w:rsidP="00E16702">
      <w:pPr>
        <w:pStyle w:val="Heading1"/>
        <w:numPr>
          <w:ilvl w:val="0"/>
          <w:numId w:val="1"/>
        </w:numPr>
        <w:rPr>
          <w:lang w:val="en-GB"/>
        </w:rPr>
      </w:pPr>
      <w:r>
        <w:rPr>
          <w:lang w:val="en-GB"/>
        </w:rPr>
        <w:lastRenderedPageBreak/>
        <w:t>Problems</w:t>
      </w:r>
    </w:p>
    <w:p w:rsidR="00E16702" w:rsidRDefault="00E16702" w:rsidP="00E16702">
      <w:pPr>
        <w:rPr>
          <w:lang w:val="en-GB"/>
        </w:rPr>
      </w:pPr>
    </w:p>
    <w:p w:rsidR="00E16702" w:rsidRDefault="00E16702" w:rsidP="00E16702">
      <w:pPr>
        <w:pStyle w:val="Heading2"/>
        <w:numPr>
          <w:ilvl w:val="1"/>
          <w:numId w:val="1"/>
        </w:numPr>
        <w:rPr>
          <w:lang w:val="en-GB"/>
        </w:rPr>
      </w:pPr>
      <w:r>
        <w:rPr>
          <w:lang w:val="en-GB"/>
        </w:rPr>
        <w:t>Addiction</w:t>
      </w:r>
    </w:p>
    <w:p w:rsidR="00E16702" w:rsidRDefault="00E16702" w:rsidP="00E16702">
      <w:pPr>
        <w:rPr>
          <w:lang w:val="en-GB"/>
        </w:rPr>
      </w:pPr>
    </w:p>
    <w:p w:rsidR="00E16702" w:rsidRPr="00E16702" w:rsidRDefault="00E16702" w:rsidP="00E16702">
      <w:pPr>
        <w:numPr>
          <w:ilvl w:val="0"/>
          <w:numId w:val="7"/>
        </w:numPr>
        <w:rPr>
          <w:rFonts w:ascii="Calibri" w:hAnsi="Calibri"/>
          <w:color w:val="000000"/>
          <w:sz w:val="22"/>
          <w:szCs w:val="22"/>
          <w:lang w:val="en-US"/>
        </w:rPr>
      </w:pPr>
      <w:r w:rsidRPr="00E16702">
        <w:rPr>
          <w:rFonts w:ascii="Calibri" w:hAnsi="Calibri"/>
          <w:color w:val="000000"/>
          <w:sz w:val="22"/>
          <w:szCs w:val="22"/>
          <w:lang w:val="en-US"/>
        </w:rPr>
        <w:t>What to do with students who are addicted to digital games?</w:t>
      </w:r>
    </w:p>
    <w:p w:rsidR="00E16702" w:rsidRPr="00E16702" w:rsidRDefault="00E16702" w:rsidP="00E16702">
      <w:pPr>
        <w:numPr>
          <w:ilvl w:val="0"/>
          <w:numId w:val="7"/>
        </w:numPr>
        <w:rPr>
          <w:rFonts w:ascii="Calibri" w:hAnsi="Calibri"/>
          <w:color w:val="000000"/>
          <w:sz w:val="22"/>
          <w:szCs w:val="22"/>
        </w:rPr>
      </w:pPr>
      <w:r w:rsidRPr="00E16702">
        <w:rPr>
          <w:rFonts w:ascii="Calibri" w:hAnsi="Calibri"/>
          <w:color w:val="000000"/>
          <w:sz w:val="22"/>
          <w:szCs w:val="22"/>
        </w:rPr>
        <w:t>Are you an addict?</w:t>
      </w:r>
    </w:p>
    <w:p w:rsidR="00E16702" w:rsidRPr="00E16702" w:rsidRDefault="00E16702" w:rsidP="00E16702">
      <w:pPr>
        <w:numPr>
          <w:ilvl w:val="0"/>
          <w:numId w:val="7"/>
        </w:numPr>
        <w:rPr>
          <w:rStyle w:val="longtext"/>
          <w:rFonts w:ascii="Calibri" w:hAnsi="Calibri"/>
          <w:color w:val="000000"/>
          <w:sz w:val="22"/>
          <w:szCs w:val="22"/>
          <w:lang w:val="en-US"/>
        </w:rPr>
      </w:pPr>
      <w:r w:rsidRPr="00E16702">
        <w:rPr>
          <w:rStyle w:val="longtext"/>
          <w:rFonts w:ascii="Calibri" w:hAnsi="Calibri"/>
          <w:color w:val="000000"/>
          <w:sz w:val="22"/>
          <w:szCs w:val="22"/>
          <w:lang w:val="en-US"/>
        </w:rPr>
        <w:t>What makes games addictive? Can the addictiveness be used for advantage in teaching?</w:t>
      </w:r>
    </w:p>
    <w:p w:rsidR="00E16702" w:rsidRPr="00E16702" w:rsidRDefault="00E16702" w:rsidP="00E16702">
      <w:pPr>
        <w:numPr>
          <w:ilvl w:val="0"/>
          <w:numId w:val="7"/>
        </w:numPr>
        <w:rPr>
          <w:rStyle w:val="longtext"/>
          <w:rFonts w:ascii="Calibri" w:hAnsi="Calibri"/>
          <w:color w:val="000000"/>
          <w:sz w:val="22"/>
          <w:szCs w:val="22"/>
          <w:lang w:val="en-US"/>
        </w:rPr>
      </w:pPr>
      <w:r w:rsidRPr="00E16702">
        <w:rPr>
          <w:rStyle w:val="longtext"/>
          <w:rFonts w:ascii="Calibri" w:hAnsi="Calibri"/>
          <w:color w:val="000000"/>
          <w:sz w:val="22"/>
          <w:szCs w:val="22"/>
          <w:lang w:val="en-US"/>
        </w:rPr>
        <w:t xml:space="preserve">How important is the feeling of control in games and what is the </w:t>
      </w:r>
      <w:proofErr w:type="spellStart"/>
      <w:r w:rsidRPr="00E16702">
        <w:rPr>
          <w:rStyle w:val="longtext"/>
          <w:rFonts w:ascii="Calibri" w:hAnsi="Calibri"/>
          <w:color w:val="000000"/>
          <w:sz w:val="22"/>
          <w:szCs w:val="22"/>
          <w:lang w:val="en-US"/>
        </w:rPr>
        <w:t>signifigance</w:t>
      </w:r>
      <w:proofErr w:type="spellEnd"/>
      <w:r w:rsidRPr="00E16702">
        <w:rPr>
          <w:rStyle w:val="longtext"/>
          <w:rFonts w:ascii="Calibri" w:hAnsi="Calibri"/>
          <w:color w:val="000000"/>
          <w:sz w:val="22"/>
          <w:szCs w:val="22"/>
          <w:lang w:val="en-US"/>
        </w:rPr>
        <w:t xml:space="preserve"> of success? Is that addictive?</w:t>
      </w:r>
    </w:p>
    <w:p w:rsidR="00E16702" w:rsidRDefault="00E16702" w:rsidP="00E16702">
      <w:pPr>
        <w:rPr>
          <w:rFonts w:asciiTheme="minorHAnsi" w:hAnsiTheme="minorHAnsi"/>
          <w:sz w:val="22"/>
          <w:szCs w:val="22"/>
          <w:lang w:val="en-GB"/>
        </w:rPr>
      </w:pPr>
    </w:p>
    <w:p w:rsidR="00E16702" w:rsidRDefault="00E16702" w:rsidP="00E16702">
      <w:pPr>
        <w:pStyle w:val="Heading2"/>
        <w:numPr>
          <w:ilvl w:val="1"/>
          <w:numId w:val="1"/>
        </w:numPr>
        <w:rPr>
          <w:lang w:val="en-GB"/>
        </w:rPr>
      </w:pPr>
      <w:r>
        <w:rPr>
          <w:lang w:val="en-GB"/>
        </w:rPr>
        <w:t>Ethical questions</w:t>
      </w:r>
    </w:p>
    <w:p w:rsidR="00E16702" w:rsidRDefault="00E16702" w:rsidP="00E16702">
      <w:pPr>
        <w:rPr>
          <w:lang w:val="en-GB"/>
        </w:rPr>
      </w:pPr>
    </w:p>
    <w:p w:rsidR="00E16702" w:rsidRPr="00E16702" w:rsidRDefault="00E16702" w:rsidP="00E16702">
      <w:pPr>
        <w:numPr>
          <w:ilvl w:val="0"/>
          <w:numId w:val="7"/>
        </w:numPr>
        <w:rPr>
          <w:rFonts w:ascii="Calibri" w:hAnsi="Calibri"/>
          <w:sz w:val="22"/>
          <w:szCs w:val="22"/>
          <w:lang w:val="en-US"/>
        </w:rPr>
      </w:pPr>
      <w:r w:rsidRPr="00E16702">
        <w:rPr>
          <w:rFonts w:ascii="Calibri" w:hAnsi="Calibri"/>
          <w:sz w:val="22"/>
          <w:szCs w:val="22"/>
          <w:lang w:val="en-US"/>
        </w:rPr>
        <w:t xml:space="preserve">Do you read the text at the beginning of a game </w:t>
      </w:r>
      <w:proofErr w:type="gramStart"/>
      <w:r w:rsidRPr="00E16702">
        <w:rPr>
          <w:rFonts w:ascii="Calibri" w:hAnsi="Calibri"/>
          <w:sz w:val="22"/>
          <w:szCs w:val="22"/>
          <w:lang w:val="en-US"/>
        </w:rPr>
        <w:t>saying ”</w:t>
      </w:r>
      <w:proofErr w:type="gramEnd"/>
      <w:r w:rsidRPr="00E16702">
        <w:rPr>
          <w:rFonts w:ascii="Calibri" w:hAnsi="Calibri"/>
          <w:sz w:val="22"/>
          <w:szCs w:val="22"/>
          <w:lang w:val="en-US"/>
        </w:rPr>
        <w:t>forbidden for those under 18” and in that case refrain from playing.</w:t>
      </w:r>
    </w:p>
    <w:p w:rsidR="00E16702" w:rsidRPr="00E16702" w:rsidRDefault="00E16702" w:rsidP="00E16702">
      <w:pPr>
        <w:numPr>
          <w:ilvl w:val="0"/>
          <w:numId w:val="7"/>
        </w:numPr>
        <w:rPr>
          <w:rFonts w:ascii="Calibri" w:hAnsi="Calibri"/>
          <w:sz w:val="22"/>
          <w:szCs w:val="22"/>
          <w:lang w:val="en-US"/>
        </w:rPr>
      </w:pPr>
      <w:r w:rsidRPr="00E16702">
        <w:rPr>
          <w:rFonts w:ascii="Calibri" w:hAnsi="Calibri"/>
          <w:sz w:val="22"/>
          <w:szCs w:val="22"/>
          <w:lang w:val="en-US"/>
        </w:rPr>
        <w:t>Does the killing in computer games arouse appetite for killing in real life?</w:t>
      </w:r>
    </w:p>
    <w:p w:rsidR="00E16702" w:rsidRPr="00E16702" w:rsidRDefault="00E16702" w:rsidP="00E16702">
      <w:pPr>
        <w:numPr>
          <w:ilvl w:val="0"/>
          <w:numId w:val="7"/>
        </w:numPr>
        <w:rPr>
          <w:rFonts w:ascii="Calibri" w:hAnsi="Calibri"/>
          <w:sz w:val="22"/>
          <w:szCs w:val="22"/>
          <w:lang w:val="en-US"/>
        </w:rPr>
      </w:pPr>
      <w:r w:rsidRPr="00E16702">
        <w:rPr>
          <w:rFonts w:ascii="Calibri" w:hAnsi="Calibri"/>
          <w:sz w:val="22"/>
          <w:szCs w:val="22"/>
          <w:lang w:val="en-US"/>
        </w:rPr>
        <w:t>Games have often great graphics and leave a natural impression. Is there a danger that the border between games and reality fades in the head of the pupil? (compare to the research information about violence in TV)</w:t>
      </w:r>
    </w:p>
    <w:p w:rsidR="00E16702" w:rsidRPr="00E16702" w:rsidRDefault="00E16702" w:rsidP="00E16702">
      <w:pPr>
        <w:numPr>
          <w:ilvl w:val="0"/>
          <w:numId w:val="7"/>
        </w:numPr>
        <w:rPr>
          <w:rFonts w:ascii="Calibri" w:hAnsi="Calibri"/>
          <w:sz w:val="22"/>
          <w:szCs w:val="22"/>
          <w:lang w:val="en-US"/>
        </w:rPr>
      </w:pPr>
      <w:r w:rsidRPr="00E16702">
        <w:rPr>
          <w:rFonts w:ascii="Calibri" w:hAnsi="Calibri"/>
          <w:sz w:val="22"/>
          <w:szCs w:val="22"/>
          <w:lang w:val="en-US"/>
        </w:rPr>
        <w:t>How does the world view of games affect the development of a child?</w:t>
      </w:r>
    </w:p>
    <w:p w:rsidR="00E16702" w:rsidRPr="00E16702" w:rsidRDefault="00E16702" w:rsidP="00E16702">
      <w:pPr>
        <w:numPr>
          <w:ilvl w:val="0"/>
          <w:numId w:val="7"/>
        </w:numPr>
        <w:rPr>
          <w:rFonts w:ascii="Calibri" w:hAnsi="Calibri"/>
          <w:sz w:val="22"/>
          <w:szCs w:val="22"/>
          <w:lang w:val="en-US"/>
        </w:rPr>
      </w:pPr>
      <w:r w:rsidRPr="00E16702">
        <w:rPr>
          <w:rFonts w:ascii="Calibri" w:hAnsi="Calibri"/>
          <w:sz w:val="22"/>
          <w:szCs w:val="22"/>
          <w:lang w:val="en-US"/>
        </w:rPr>
        <w:t>How can the child regulate the impact that games have on his/her development? Or do the fore mentioned things matter at all?</w:t>
      </w:r>
    </w:p>
    <w:p w:rsidR="00E16702" w:rsidRDefault="00E16702" w:rsidP="00E16702">
      <w:pPr>
        <w:rPr>
          <w:lang w:val="en-GB"/>
        </w:rPr>
      </w:pPr>
    </w:p>
    <w:p w:rsidR="00E16702" w:rsidRDefault="00E16702" w:rsidP="00E16702">
      <w:pPr>
        <w:pStyle w:val="Heading2"/>
        <w:numPr>
          <w:ilvl w:val="1"/>
          <w:numId w:val="1"/>
        </w:numPr>
        <w:rPr>
          <w:lang w:val="en-GB"/>
        </w:rPr>
      </w:pPr>
      <w:r>
        <w:rPr>
          <w:lang w:val="en-GB"/>
        </w:rPr>
        <w:t>Other</w:t>
      </w:r>
    </w:p>
    <w:p w:rsidR="00E16702" w:rsidRDefault="00E16702" w:rsidP="00E16702">
      <w:pPr>
        <w:rPr>
          <w:lang w:val="en-GB"/>
        </w:rPr>
      </w:pPr>
    </w:p>
    <w:p w:rsidR="00E16702" w:rsidRPr="00333DBF" w:rsidRDefault="00E16702" w:rsidP="00E16702">
      <w:pPr>
        <w:numPr>
          <w:ilvl w:val="0"/>
          <w:numId w:val="7"/>
        </w:numPr>
        <w:rPr>
          <w:rFonts w:ascii="Calibri" w:hAnsi="Calibri"/>
          <w:color w:val="000000"/>
          <w:sz w:val="22"/>
          <w:szCs w:val="22"/>
          <w:lang w:val="en-US"/>
        </w:rPr>
      </w:pPr>
      <w:r w:rsidRPr="00333DBF">
        <w:rPr>
          <w:rFonts w:ascii="Calibri" w:hAnsi="Calibri"/>
          <w:color w:val="000000"/>
          <w:sz w:val="22"/>
          <w:szCs w:val="22"/>
          <w:lang w:val="en-US"/>
        </w:rPr>
        <w:t>Can the games inhibit development?</w:t>
      </w:r>
    </w:p>
    <w:p w:rsidR="00E16702" w:rsidRPr="00333DBF" w:rsidRDefault="00E16702" w:rsidP="00E16702">
      <w:pPr>
        <w:numPr>
          <w:ilvl w:val="0"/>
          <w:numId w:val="7"/>
        </w:numPr>
        <w:rPr>
          <w:rFonts w:ascii="Calibri" w:eastAsia="Times New Roman" w:hAnsi="Calibri" w:cs="Arial"/>
          <w:color w:val="000000"/>
          <w:sz w:val="22"/>
          <w:szCs w:val="22"/>
          <w:lang w:val="en-GB"/>
        </w:rPr>
      </w:pPr>
      <w:r w:rsidRPr="00333DBF">
        <w:rPr>
          <w:rFonts w:ascii="Calibri" w:eastAsia="Times New Roman" w:hAnsi="Calibri" w:cs="Arial"/>
          <w:color w:val="000000"/>
          <w:sz w:val="22"/>
          <w:szCs w:val="22"/>
          <w:lang w:val="en-GB"/>
        </w:rPr>
        <w:t>Does the use of games at home have a detrimental effect on learning outcomes at school?</w:t>
      </w:r>
    </w:p>
    <w:p w:rsidR="00E16702" w:rsidRPr="00333DBF" w:rsidRDefault="00E16702" w:rsidP="00E16702">
      <w:pPr>
        <w:numPr>
          <w:ilvl w:val="0"/>
          <w:numId w:val="7"/>
        </w:numPr>
        <w:rPr>
          <w:rFonts w:ascii="Calibri" w:hAnsi="Calibri"/>
          <w:color w:val="000000"/>
          <w:sz w:val="22"/>
          <w:szCs w:val="22"/>
          <w:lang w:val="en-US"/>
        </w:rPr>
      </w:pPr>
      <w:r w:rsidRPr="00333DBF">
        <w:rPr>
          <w:rFonts w:ascii="Calibri" w:hAnsi="Calibri"/>
          <w:color w:val="000000"/>
          <w:sz w:val="22"/>
          <w:szCs w:val="22"/>
          <w:lang w:val="en-US"/>
        </w:rPr>
        <w:t>Do digital games cause any subject related misunderstandings; if so, which? (In case of games these probably include the simplification of some processes and phenomena).</w:t>
      </w:r>
    </w:p>
    <w:p w:rsidR="00E16702" w:rsidRPr="00333DBF" w:rsidRDefault="00E16702" w:rsidP="00E16702">
      <w:pPr>
        <w:numPr>
          <w:ilvl w:val="0"/>
          <w:numId w:val="7"/>
        </w:numPr>
        <w:rPr>
          <w:rStyle w:val="longtext"/>
          <w:rFonts w:ascii="Calibri" w:hAnsi="Calibri"/>
          <w:sz w:val="22"/>
          <w:szCs w:val="22"/>
          <w:lang w:val="en-US"/>
        </w:rPr>
      </w:pPr>
      <w:r w:rsidRPr="00333DBF">
        <w:rPr>
          <w:rStyle w:val="longtext"/>
          <w:rFonts w:ascii="Calibri" w:hAnsi="Calibri"/>
          <w:sz w:val="22"/>
          <w:szCs w:val="22"/>
          <w:lang w:val="en-US"/>
        </w:rPr>
        <w:t>Which is better for the development of a child, playing games, or not playing games at all? Why?</w:t>
      </w:r>
    </w:p>
    <w:p w:rsidR="00E16702" w:rsidRPr="00333DBF" w:rsidRDefault="00E16702" w:rsidP="00E16702">
      <w:pPr>
        <w:numPr>
          <w:ilvl w:val="0"/>
          <w:numId w:val="7"/>
        </w:numPr>
        <w:rPr>
          <w:rStyle w:val="longtext"/>
          <w:rFonts w:ascii="Calibri" w:hAnsi="Calibri"/>
          <w:sz w:val="22"/>
          <w:szCs w:val="22"/>
          <w:lang w:val="et-EE"/>
        </w:rPr>
      </w:pPr>
      <w:r w:rsidRPr="00333DBF">
        <w:rPr>
          <w:rStyle w:val="longtext"/>
          <w:rFonts w:ascii="Calibri" w:hAnsi="Calibri"/>
          <w:sz w:val="22"/>
          <w:szCs w:val="22"/>
          <w:lang w:val="et-EE"/>
        </w:rPr>
        <w:t>Should digital games substitute the ones that are played outside?</w:t>
      </w:r>
    </w:p>
    <w:p w:rsidR="00E16702" w:rsidRDefault="00E16702" w:rsidP="00E16702">
      <w:pPr>
        <w:rPr>
          <w:lang w:val="en-GB"/>
        </w:rPr>
      </w:pPr>
    </w:p>
    <w:p w:rsidR="00E16702" w:rsidRPr="00E16702" w:rsidRDefault="00E16702" w:rsidP="00E16702">
      <w:pPr>
        <w:rPr>
          <w:lang w:val="en-GB"/>
        </w:rPr>
      </w:pPr>
    </w:p>
    <w:p w:rsidR="00E16702" w:rsidRPr="00E16702" w:rsidRDefault="00E16702" w:rsidP="00E16702">
      <w:pPr>
        <w:pStyle w:val="ListParagraph"/>
        <w:rPr>
          <w:lang w:val="en-GB"/>
        </w:rPr>
      </w:pPr>
    </w:p>
    <w:p w:rsidR="00E16702" w:rsidRPr="00E16702" w:rsidRDefault="00E16702" w:rsidP="00E16702">
      <w:pPr>
        <w:rPr>
          <w:lang w:val="en-GB"/>
        </w:rPr>
      </w:pPr>
    </w:p>
    <w:sectPr w:rsidR="00E16702" w:rsidRPr="00E16702" w:rsidSect="003F5D7B">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4B8" w:rsidRDefault="009C04B8" w:rsidP="009C04B8">
      <w:r>
        <w:separator/>
      </w:r>
    </w:p>
  </w:endnote>
  <w:endnote w:type="continuationSeparator" w:id="1">
    <w:p w:rsidR="009C04B8" w:rsidRDefault="009C04B8" w:rsidP="009C04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5681"/>
      <w:docPartObj>
        <w:docPartGallery w:val="Page Numbers (Bottom of Page)"/>
        <w:docPartUnique/>
      </w:docPartObj>
    </w:sdtPr>
    <w:sdtContent>
      <w:p w:rsidR="009C04B8" w:rsidRDefault="00E13572">
        <w:pPr>
          <w:pStyle w:val="Footer"/>
          <w:jc w:val="right"/>
        </w:pPr>
        <w:fldSimple w:instr=" PAGE   \* MERGEFORMAT ">
          <w:r w:rsidR="008D06BB">
            <w:rPr>
              <w:noProof/>
            </w:rPr>
            <w:t>7</w:t>
          </w:r>
        </w:fldSimple>
      </w:p>
    </w:sdtContent>
  </w:sdt>
  <w:p w:rsidR="009C04B8" w:rsidRDefault="009C04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4B8" w:rsidRDefault="009C04B8" w:rsidP="009C04B8">
      <w:r>
        <w:separator/>
      </w:r>
    </w:p>
  </w:footnote>
  <w:footnote w:type="continuationSeparator" w:id="1">
    <w:p w:rsidR="009C04B8" w:rsidRDefault="009C04B8" w:rsidP="009C0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927"/>
        </w:tabs>
        <w:ind w:left="927" w:hanging="360"/>
      </w:pPr>
      <w:rPr>
        <w:rFonts w:ascii="Symbol" w:hAnsi="Symbol" w:cs="OpenSymbol"/>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7"/>
    <w:multiLevelType w:val="multilevel"/>
    <w:tmpl w:val="00000007"/>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6">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A"/>
    <w:multiLevelType w:val="multilevel"/>
    <w:tmpl w:val="0000000A"/>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B"/>
    <w:multiLevelType w:val="multilevel"/>
    <w:tmpl w:val="0000000B"/>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C"/>
    <w:multiLevelType w:val="multilevel"/>
    <w:tmpl w:val="0000000C"/>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multilevel"/>
    <w:tmpl w:val="0000000D"/>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E"/>
    <w:multiLevelType w:val="multilevel"/>
    <w:tmpl w:val="0000000E"/>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F"/>
    <w:multiLevelType w:val="multilevel"/>
    <w:tmpl w:val="0000000F"/>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0"/>
    <w:multiLevelType w:val="multilevel"/>
    <w:tmpl w:val="00000010"/>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1"/>
    <w:multiLevelType w:val="multilevel"/>
    <w:tmpl w:val="00000011"/>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2"/>
    <w:multiLevelType w:val="multilevel"/>
    <w:tmpl w:val="00000012"/>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3"/>
    <w:multiLevelType w:val="multilevel"/>
    <w:tmpl w:val="00000013"/>
    <w:name w:val="WW8Num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4"/>
    <w:multiLevelType w:val="multilevel"/>
    <w:tmpl w:val="00000014"/>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5"/>
    <w:multiLevelType w:val="multilevel"/>
    <w:tmpl w:val="00000015"/>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6"/>
    <w:multiLevelType w:val="multilevel"/>
    <w:tmpl w:val="00000016"/>
    <w:name w:val="WW8Num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7"/>
    <w:multiLevelType w:val="multilevel"/>
    <w:tmpl w:val="00000017"/>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8"/>
    <w:multiLevelType w:val="multilevel"/>
    <w:tmpl w:val="00000018"/>
    <w:name w:val="WW8Num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9"/>
    <w:multiLevelType w:val="multilevel"/>
    <w:tmpl w:val="00000019"/>
    <w:name w:val="WW8Num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A"/>
    <w:multiLevelType w:val="multilevel"/>
    <w:tmpl w:val="0000001A"/>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B"/>
    <w:multiLevelType w:val="multilevel"/>
    <w:tmpl w:val="0000001B"/>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1C"/>
    <w:multiLevelType w:val="multilevel"/>
    <w:tmpl w:val="0000001C"/>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D"/>
    <w:multiLevelType w:val="multilevel"/>
    <w:tmpl w:val="0000001D"/>
    <w:name w:val="WW8Num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10B2629"/>
    <w:multiLevelType w:val="multilevel"/>
    <w:tmpl w:val="EDF8D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33D11FE3"/>
    <w:multiLevelType w:val="hybridMultilevel"/>
    <w:tmpl w:val="A0927F98"/>
    <w:lvl w:ilvl="0" w:tplc="3ECEEB18">
      <w:start w:val="1"/>
      <w:numFmt w:val="bullet"/>
      <w:lvlText w:val="-"/>
      <w:lvlJc w:val="left"/>
      <w:pPr>
        <w:ind w:left="720" w:hanging="360"/>
      </w:pPr>
      <w:rPr>
        <w:rFonts w:ascii="Calibri" w:eastAsia="Lucida Sans Unicode" w:hAnsi="Calibri" w:cs="Times New Roman" w:hint="default"/>
        <w:sz w:val="22"/>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nsid w:val="36B56D7C"/>
    <w:multiLevelType w:val="multilevel"/>
    <w:tmpl w:val="145C85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FAE110F"/>
    <w:multiLevelType w:val="hybridMultilevel"/>
    <w:tmpl w:val="BFC44E82"/>
    <w:lvl w:ilvl="0" w:tplc="4C12A2BE">
      <w:start w:val="1"/>
      <w:numFmt w:val="bullet"/>
      <w:lvlText w:val="-"/>
      <w:lvlJc w:val="left"/>
      <w:pPr>
        <w:ind w:left="720" w:hanging="360"/>
      </w:pPr>
      <w:rPr>
        <w:rFonts w:ascii="Times New Roman" w:eastAsia="Lucida Sans Unicode"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nsid w:val="540E69AD"/>
    <w:multiLevelType w:val="hybridMultilevel"/>
    <w:tmpl w:val="FD08CB9E"/>
    <w:lvl w:ilvl="0" w:tplc="754444C0">
      <w:start w:val="1"/>
      <w:numFmt w:val="bullet"/>
      <w:lvlText w:val="-"/>
      <w:lvlJc w:val="left"/>
      <w:pPr>
        <w:ind w:left="720" w:hanging="360"/>
      </w:pPr>
      <w:rPr>
        <w:rFonts w:ascii="Times New Roman" w:eastAsia="Lucida Sans Unicode"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2"/>
  </w:num>
  <w:num w:numId="4">
    <w:abstractNumId w:val="32"/>
  </w:num>
  <w:num w:numId="5">
    <w:abstractNumId w:val="7"/>
  </w:num>
  <w:num w:numId="6">
    <w:abstractNumId w:val="17"/>
  </w:num>
  <w:num w:numId="7">
    <w:abstractNumId w:val="29"/>
  </w:num>
  <w:num w:numId="8">
    <w:abstractNumId w:val="24"/>
  </w:num>
  <w:num w:numId="9">
    <w:abstractNumId w:val="13"/>
  </w:num>
  <w:num w:numId="10">
    <w:abstractNumId w:val="10"/>
  </w:num>
  <w:num w:numId="11">
    <w:abstractNumId w:val="6"/>
  </w:num>
  <w:num w:numId="12">
    <w:abstractNumId w:val="27"/>
  </w:num>
  <w:num w:numId="13">
    <w:abstractNumId w:val="25"/>
  </w:num>
  <w:num w:numId="14">
    <w:abstractNumId w:val="11"/>
  </w:num>
  <w:num w:numId="15">
    <w:abstractNumId w:val="26"/>
  </w:num>
  <w:num w:numId="16">
    <w:abstractNumId w:val="1"/>
  </w:num>
  <w:num w:numId="17">
    <w:abstractNumId w:val="4"/>
  </w:num>
  <w:num w:numId="18">
    <w:abstractNumId w:val="3"/>
  </w:num>
  <w:num w:numId="19">
    <w:abstractNumId w:val="5"/>
  </w:num>
  <w:num w:numId="20">
    <w:abstractNumId w:val="18"/>
  </w:num>
  <w:num w:numId="21">
    <w:abstractNumId w:val="30"/>
  </w:num>
  <w:num w:numId="22">
    <w:abstractNumId w:val="15"/>
  </w:num>
  <w:num w:numId="23">
    <w:abstractNumId w:val="16"/>
  </w:num>
  <w:num w:numId="24">
    <w:abstractNumId w:val="20"/>
  </w:num>
  <w:num w:numId="25">
    <w:abstractNumId w:val="19"/>
  </w:num>
  <w:num w:numId="26">
    <w:abstractNumId w:val="0"/>
  </w:num>
  <w:num w:numId="27">
    <w:abstractNumId w:val="21"/>
  </w:num>
  <w:num w:numId="28">
    <w:abstractNumId w:val="8"/>
  </w:num>
  <w:num w:numId="29">
    <w:abstractNumId w:val="9"/>
  </w:num>
  <w:num w:numId="30">
    <w:abstractNumId w:val="12"/>
  </w:num>
  <w:num w:numId="31">
    <w:abstractNumId w:val="23"/>
  </w:num>
  <w:num w:numId="32">
    <w:abstractNumId w:val="22"/>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1304"/>
  <w:hyphenationZone w:val="425"/>
  <w:characterSpacingControl w:val="doNotCompress"/>
  <w:footnotePr>
    <w:footnote w:id="0"/>
    <w:footnote w:id="1"/>
  </w:footnotePr>
  <w:endnotePr>
    <w:endnote w:id="0"/>
    <w:endnote w:id="1"/>
  </w:endnotePr>
  <w:compat/>
  <w:rsids>
    <w:rsidRoot w:val="00275C3B"/>
    <w:rsid w:val="0005131C"/>
    <w:rsid w:val="000C7827"/>
    <w:rsid w:val="00145C98"/>
    <w:rsid w:val="0018654A"/>
    <w:rsid w:val="00275C3B"/>
    <w:rsid w:val="00333DBF"/>
    <w:rsid w:val="003F5D7B"/>
    <w:rsid w:val="00563038"/>
    <w:rsid w:val="006C34BC"/>
    <w:rsid w:val="006E0AA9"/>
    <w:rsid w:val="008D06BB"/>
    <w:rsid w:val="00945ACA"/>
    <w:rsid w:val="009C04B8"/>
    <w:rsid w:val="009D0032"/>
    <w:rsid w:val="009D501B"/>
    <w:rsid w:val="00BD07E5"/>
    <w:rsid w:val="00C44BF0"/>
    <w:rsid w:val="00E13572"/>
    <w:rsid w:val="00E16702"/>
    <w:rsid w:val="00FA661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01B"/>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Heading1">
    <w:name w:val="heading 1"/>
    <w:basedOn w:val="Normal"/>
    <w:next w:val="Normal"/>
    <w:link w:val="Heading1Char"/>
    <w:uiPriority w:val="9"/>
    <w:qFormat/>
    <w:rsid w:val="009D50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50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131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501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501B"/>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Heading1Char">
    <w:name w:val="Heading 1 Char"/>
    <w:basedOn w:val="DefaultParagraphFont"/>
    <w:link w:val="Heading1"/>
    <w:uiPriority w:val="9"/>
    <w:rsid w:val="009D501B"/>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link w:val="Heading2"/>
    <w:uiPriority w:val="9"/>
    <w:rsid w:val="009D501B"/>
    <w:rPr>
      <w:rFonts w:asciiTheme="majorHAnsi" w:eastAsiaTheme="majorEastAsia" w:hAnsiTheme="majorHAnsi" w:cstheme="majorBidi"/>
      <w:b/>
      <w:bCs/>
      <w:color w:val="4F81BD" w:themeColor="accent1"/>
      <w:kern w:val="1"/>
      <w:sz w:val="26"/>
      <w:szCs w:val="26"/>
      <w:lang w:eastAsia="ar-SA"/>
    </w:rPr>
  </w:style>
  <w:style w:type="paragraph" w:styleId="ListParagraph">
    <w:name w:val="List Paragraph"/>
    <w:basedOn w:val="Normal"/>
    <w:qFormat/>
    <w:rsid w:val="009D501B"/>
    <w:pPr>
      <w:ind w:left="720"/>
      <w:contextualSpacing/>
    </w:pPr>
  </w:style>
  <w:style w:type="character" w:customStyle="1" w:styleId="longtext">
    <w:name w:val="long_text"/>
    <w:basedOn w:val="DefaultParagraphFont"/>
    <w:rsid w:val="009D501B"/>
  </w:style>
  <w:style w:type="paragraph" w:styleId="HTMLPreformatted">
    <w:name w:val="HTML Preformatted"/>
    <w:basedOn w:val="Normal"/>
    <w:link w:val="HTMLPreformattedChar"/>
    <w:uiPriority w:val="99"/>
    <w:semiHidden/>
    <w:unhideWhenUsed/>
    <w:rsid w:val="000513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val="en-US" w:eastAsia="en-US"/>
    </w:rPr>
  </w:style>
  <w:style w:type="character" w:customStyle="1" w:styleId="HTMLPreformattedChar">
    <w:name w:val="HTML Preformatted Char"/>
    <w:basedOn w:val="DefaultParagraphFont"/>
    <w:link w:val="HTMLPreformatted"/>
    <w:uiPriority w:val="99"/>
    <w:semiHidden/>
    <w:rsid w:val="0005131C"/>
    <w:rPr>
      <w:rFonts w:ascii="Courier New" w:eastAsia="Times New Roman" w:hAnsi="Courier New" w:cs="Courier New"/>
      <w:sz w:val="20"/>
      <w:szCs w:val="20"/>
      <w:lang w:val="en-US"/>
    </w:rPr>
  </w:style>
  <w:style w:type="character" w:customStyle="1" w:styleId="Heading3Char">
    <w:name w:val="Heading 3 Char"/>
    <w:basedOn w:val="DefaultParagraphFont"/>
    <w:link w:val="Heading3"/>
    <w:uiPriority w:val="9"/>
    <w:rsid w:val="0005131C"/>
    <w:rPr>
      <w:rFonts w:asciiTheme="majorHAnsi" w:eastAsiaTheme="majorEastAsia" w:hAnsiTheme="majorHAnsi" w:cstheme="majorBidi"/>
      <w:b/>
      <w:bCs/>
      <w:color w:val="4F81BD" w:themeColor="accent1"/>
      <w:kern w:val="1"/>
      <w:sz w:val="24"/>
      <w:szCs w:val="24"/>
      <w:lang w:eastAsia="ar-SA"/>
    </w:rPr>
  </w:style>
  <w:style w:type="paragraph" w:styleId="Header">
    <w:name w:val="header"/>
    <w:basedOn w:val="Normal"/>
    <w:link w:val="HeaderChar"/>
    <w:uiPriority w:val="99"/>
    <w:semiHidden/>
    <w:unhideWhenUsed/>
    <w:rsid w:val="009C04B8"/>
    <w:pPr>
      <w:tabs>
        <w:tab w:val="center" w:pos="4536"/>
        <w:tab w:val="right" w:pos="9072"/>
      </w:tabs>
    </w:pPr>
  </w:style>
  <w:style w:type="character" w:customStyle="1" w:styleId="HeaderChar">
    <w:name w:val="Header Char"/>
    <w:basedOn w:val="DefaultParagraphFont"/>
    <w:link w:val="Header"/>
    <w:uiPriority w:val="99"/>
    <w:semiHidden/>
    <w:rsid w:val="009C04B8"/>
    <w:rPr>
      <w:rFonts w:ascii="Times New Roman" w:eastAsia="Lucida Sans Unicode" w:hAnsi="Times New Roman" w:cs="Times New Roman"/>
      <w:kern w:val="1"/>
      <w:sz w:val="24"/>
      <w:szCs w:val="24"/>
      <w:lang w:eastAsia="ar-SA"/>
    </w:rPr>
  </w:style>
  <w:style w:type="paragraph" w:styleId="Footer">
    <w:name w:val="footer"/>
    <w:basedOn w:val="Normal"/>
    <w:link w:val="FooterChar"/>
    <w:uiPriority w:val="99"/>
    <w:unhideWhenUsed/>
    <w:rsid w:val="009C04B8"/>
    <w:pPr>
      <w:tabs>
        <w:tab w:val="center" w:pos="4536"/>
        <w:tab w:val="right" w:pos="9072"/>
      </w:tabs>
    </w:pPr>
  </w:style>
  <w:style w:type="character" w:customStyle="1" w:styleId="FooterChar">
    <w:name w:val="Footer Char"/>
    <w:basedOn w:val="DefaultParagraphFont"/>
    <w:link w:val="Footer"/>
    <w:uiPriority w:val="99"/>
    <w:rsid w:val="009C04B8"/>
    <w:rPr>
      <w:rFonts w:ascii="Times New Roman" w:eastAsia="Lucida Sans Unicode" w:hAnsi="Times New Roman" w:cs="Times New Roman"/>
      <w:kern w:val="1"/>
      <w:sz w:val="24"/>
      <w:szCs w:val="24"/>
      <w:lang w:eastAsia="ar-SA"/>
    </w:rPr>
  </w:style>
  <w:style w:type="paragraph" w:styleId="BalloonText">
    <w:name w:val="Balloon Text"/>
    <w:basedOn w:val="Normal"/>
    <w:link w:val="BalloonTextChar"/>
    <w:uiPriority w:val="99"/>
    <w:semiHidden/>
    <w:unhideWhenUsed/>
    <w:rsid w:val="008D06BB"/>
    <w:rPr>
      <w:rFonts w:ascii="Tahoma" w:hAnsi="Tahoma" w:cs="Tahoma"/>
      <w:sz w:val="16"/>
      <w:szCs w:val="16"/>
    </w:rPr>
  </w:style>
  <w:style w:type="character" w:customStyle="1" w:styleId="BalloonTextChar">
    <w:name w:val="Balloon Text Char"/>
    <w:basedOn w:val="DefaultParagraphFont"/>
    <w:link w:val="BalloonText"/>
    <w:uiPriority w:val="99"/>
    <w:semiHidden/>
    <w:rsid w:val="008D06BB"/>
    <w:rPr>
      <w:rFonts w:ascii="Tahoma" w:eastAsia="Lucida Sans Unicode"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E6513-3BEB-432A-B6BD-C6AF1B93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2305</Words>
  <Characters>12679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akantosa</dc:creator>
  <cp:keywords/>
  <dc:description/>
  <cp:lastModifiedBy>caroline</cp:lastModifiedBy>
  <cp:revision>4</cp:revision>
  <dcterms:created xsi:type="dcterms:W3CDTF">2010-07-19T07:51:00Z</dcterms:created>
  <dcterms:modified xsi:type="dcterms:W3CDTF">2010-07-22T13:34:00Z</dcterms:modified>
</cp:coreProperties>
</file>